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AADAB7D" w14:textId="5B6890CA" w:rsidR="00571136" w:rsidRPr="00571136" w:rsidRDefault="00571136" w:rsidP="00571136">
      <w:pPr>
        <w:suppressAutoHyphens w:val="0"/>
        <w:ind w:firstLine="10348"/>
        <w:rPr>
          <w:rFonts w:eastAsia="Aptos"/>
          <w:kern w:val="2"/>
          <w:sz w:val="28"/>
          <w:szCs w:val="28"/>
          <w:lang w:val="uk-UA" w:eastAsia="en-US"/>
          <w14:ligatures w14:val="standardContextual"/>
        </w:rPr>
      </w:pPr>
      <w:r w:rsidRPr="00571136">
        <w:rPr>
          <w:rFonts w:eastAsia="Aptos"/>
          <w:kern w:val="2"/>
          <w:sz w:val="28"/>
          <w:szCs w:val="28"/>
          <w:lang w:val="uk-UA" w:eastAsia="en-US"/>
          <w14:ligatures w14:val="standardContextual"/>
        </w:rPr>
        <w:t xml:space="preserve">Додаток </w:t>
      </w:r>
      <w:r>
        <w:rPr>
          <w:rFonts w:eastAsia="Aptos"/>
          <w:kern w:val="2"/>
          <w:sz w:val="28"/>
          <w:szCs w:val="28"/>
          <w:lang w:val="uk-UA" w:eastAsia="en-US"/>
          <w14:ligatures w14:val="standardContextual"/>
        </w:rPr>
        <w:t>3</w:t>
      </w:r>
    </w:p>
    <w:p w14:paraId="3398B12E" w14:textId="77777777" w:rsidR="00571136" w:rsidRPr="00571136" w:rsidRDefault="00571136" w:rsidP="00571136">
      <w:pPr>
        <w:suppressAutoHyphens w:val="0"/>
        <w:ind w:firstLine="10348"/>
        <w:rPr>
          <w:rFonts w:eastAsia="Aptos"/>
          <w:kern w:val="2"/>
          <w:sz w:val="28"/>
          <w:szCs w:val="28"/>
          <w:lang w:val="uk-UA" w:eastAsia="en-US"/>
          <w14:ligatures w14:val="standardContextual"/>
        </w:rPr>
      </w:pPr>
      <w:r w:rsidRPr="00571136">
        <w:rPr>
          <w:rFonts w:eastAsia="Aptos"/>
          <w:kern w:val="2"/>
          <w:sz w:val="28"/>
          <w:szCs w:val="28"/>
          <w:lang w:val="uk-UA" w:eastAsia="en-US"/>
          <w14:ligatures w14:val="standardContextual"/>
        </w:rPr>
        <w:t>до розпорядження начальника</w:t>
      </w:r>
    </w:p>
    <w:p w14:paraId="03D1F23A" w14:textId="77777777" w:rsidR="00571136" w:rsidRPr="00571136" w:rsidRDefault="00571136" w:rsidP="00571136">
      <w:pPr>
        <w:suppressAutoHyphens w:val="0"/>
        <w:ind w:firstLine="10348"/>
        <w:rPr>
          <w:rFonts w:eastAsia="Aptos"/>
          <w:kern w:val="2"/>
          <w:sz w:val="28"/>
          <w:szCs w:val="28"/>
          <w:lang w:val="uk-UA" w:eastAsia="en-US"/>
          <w14:ligatures w14:val="standardContextual"/>
        </w:rPr>
      </w:pPr>
      <w:r w:rsidRPr="00571136">
        <w:rPr>
          <w:rFonts w:eastAsia="Aptos"/>
          <w:kern w:val="2"/>
          <w:sz w:val="28"/>
          <w:szCs w:val="28"/>
          <w:lang w:val="uk-UA" w:eastAsia="en-US"/>
          <w14:ligatures w14:val="standardContextual"/>
        </w:rPr>
        <w:t xml:space="preserve">обласної військової адміністрації </w:t>
      </w:r>
    </w:p>
    <w:p w14:paraId="28465D9C" w14:textId="77777777" w:rsidR="00571136" w:rsidRPr="00571136" w:rsidRDefault="00571136" w:rsidP="00571136">
      <w:pPr>
        <w:suppressAutoHyphens w:val="0"/>
        <w:ind w:firstLine="10348"/>
        <w:rPr>
          <w:rFonts w:eastAsia="Aptos"/>
          <w:kern w:val="2"/>
          <w:sz w:val="28"/>
          <w:szCs w:val="28"/>
          <w:lang w:val="uk-UA" w:eastAsia="en-US"/>
          <w14:ligatures w14:val="standardContextual"/>
        </w:rPr>
      </w:pPr>
      <w:r w:rsidRPr="00571136">
        <w:rPr>
          <w:rFonts w:eastAsia="Aptos"/>
          <w:kern w:val="2"/>
          <w:sz w:val="28"/>
          <w:szCs w:val="28"/>
          <w:lang w:val="uk-UA" w:eastAsia="en-US"/>
          <w14:ligatures w14:val="standardContextual"/>
        </w:rPr>
        <w:t>від ____________ № ____________</w:t>
      </w:r>
    </w:p>
    <w:p w14:paraId="2E81E88A" w14:textId="77777777" w:rsidR="00571136" w:rsidRPr="00571136" w:rsidRDefault="00571136" w:rsidP="00571136">
      <w:pPr>
        <w:suppressAutoHyphens w:val="0"/>
        <w:jc w:val="center"/>
        <w:rPr>
          <w:rFonts w:eastAsia="Aptos"/>
          <w:b/>
          <w:bCs/>
          <w:kern w:val="2"/>
          <w:sz w:val="28"/>
          <w:szCs w:val="28"/>
          <w:lang w:val="uk-UA" w:eastAsia="en-US"/>
          <w14:ligatures w14:val="standardContextual"/>
        </w:rPr>
      </w:pPr>
    </w:p>
    <w:p w14:paraId="1CE346C8" w14:textId="77777777" w:rsidR="00571136" w:rsidRDefault="00571136" w:rsidP="008322E2">
      <w:pPr>
        <w:tabs>
          <w:tab w:val="left" w:pos="1080"/>
        </w:tabs>
        <w:jc w:val="right"/>
        <w:rPr>
          <w:color w:val="000000"/>
          <w:sz w:val="28"/>
          <w:szCs w:val="28"/>
          <w:lang w:val="uk-UA"/>
        </w:rPr>
      </w:pPr>
    </w:p>
    <w:p w14:paraId="05EEF15A" w14:textId="77777777" w:rsidR="00571136" w:rsidRDefault="00571136" w:rsidP="008322E2">
      <w:pPr>
        <w:tabs>
          <w:tab w:val="left" w:pos="1080"/>
        </w:tabs>
        <w:jc w:val="right"/>
        <w:rPr>
          <w:color w:val="000000"/>
          <w:sz w:val="28"/>
          <w:szCs w:val="28"/>
          <w:lang w:val="uk-UA"/>
        </w:rPr>
      </w:pPr>
    </w:p>
    <w:p w14:paraId="621EA58C" w14:textId="561F32DB" w:rsidR="008322E2" w:rsidRPr="00491BC5" w:rsidRDefault="008322E2" w:rsidP="008322E2">
      <w:pPr>
        <w:tabs>
          <w:tab w:val="left" w:pos="1080"/>
        </w:tabs>
        <w:jc w:val="right"/>
        <w:rPr>
          <w:bCs/>
          <w:i/>
          <w:color w:val="000000"/>
          <w:sz w:val="28"/>
          <w:szCs w:val="28"/>
          <w:lang w:val="uk-UA"/>
        </w:rPr>
      </w:pPr>
      <w:r w:rsidRPr="00491BC5">
        <w:rPr>
          <w:color w:val="000000"/>
          <w:sz w:val="28"/>
          <w:szCs w:val="28"/>
          <w:lang w:val="uk-UA"/>
        </w:rPr>
        <w:t xml:space="preserve">Додаток </w:t>
      </w:r>
      <w:r>
        <w:rPr>
          <w:color w:val="000000"/>
          <w:sz w:val="28"/>
          <w:szCs w:val="28"/>
          <w:lang w:val="uk-UA"/>
        </w:rPr>
        <w:t>2</w:t>
      </w:r>
      <w:r w:rsidRPr="00491BC5">
        <w:rPr>
          <w:color w:val="000000"/>
          <w:sz w:val="28"/>
          <w:szCs w:val="28"/>
          <w:lang w:val="uk-UA"/>
        </w:rPr>
        <w:t xml:space="preserve"> до Програми</w:t>
      </w:r>
    </w:p>
    <w:p w14:paraId="5345314F" w14:textId="77777777" w:rsidR="00166C3B" w:rsidRPr="008D1BBB" w:rsidRDefault="00166C3B" w:rsidP="00166C3B">
      <w:pPr>
        <w:ind w:left="6372" w:firstLine="708"/>
        <w:jc w:val="right"/>
        <w:rPr>
          <w:i/>
          <w:color w:val="000000"/>
          <w:lang w:val="uk-UA"/>
        </w:rPr>
      </w:pPr>
    </w:p>
    <w:p w14:paraId="208196DE" w14:textId="17ECF4CE" w:rsidR="00144003" w:rsidRPr="008D1BBB" w:rsidRDefault="00144003" w:rsidP="00144003">
      <w:pPr>
        <w:jc w:val="center"/>
        <w:rPr>
          <w:bCs/>
          <w:color w:val="000000"/>
          <w:sz w:val="20"/>
          <w:szCs w:val="20"/>
          <w:lang w:val="uk-UA"/>
        </w:rPr>
      </w:pPr>
      <w:r w:rsidRPr="008D1BBB">
        <w:rPr>
          <w:b/>
          <w:bCs/>
          <w:color w:val="000000"/>
          <w:sz w:val="28"/>
          <w:szCs w:val="28"/>
          <w:lang w:val="uk-UA"/>
        </w:rPr>
        <w:t xml:space="preserve">Обсяг фінансування заходів Програми </w:t>
      </w:r>
      <w:r w:rsidR="00276015" w:rsidRPr="008D1BBB">
        <w:rPr>
          <w:b/>
          <w:bCs/>
          <w:sz w:val="28"/>
          <w:szCs w:val="28"/>
          <w:lang w:val="uk-UA"/>
        </w:rPr>
        <w:t>розвитку мережі й утримання  автомобільних доріг, організації та безпеки дорожнього руху на 2021 – 202</w:t>
      </w:r>
      <w:r w:rsidR="002667A9">
        <w:rPr>
          <w:b/>
          <w:bCs/>
          <w:sz w:val="28"/>
          <w:szCs w:val="28"/>
          <w:lang w:val="uk-UA"/>
        </w:rPr>
        <w:t>6</w:t>
      </w:r>
      <w:r w:rsidR="00276015" w:rsidRPr="008D1BBB">
        <w:rPr>
          <w:b/>
          <w:bCs/>
          <w:sz w:val="28"/>
          <w:szCs w:val="28"/>
          <w:lang w:val="uk-UA"/>
        </w:rPr>
        <w:t xml:space="preserve"> роки</w:t>
      </w:r>
      <w:r w:rsidR="00276015" w:rsidRPr="008D1BBB">
        <w:rPr>
          <w:b/>
          <w:bCs/>
          <w:color w:val="000000"/>
          <w:sz w:val="28"/>
          <w:szCs w:val="28"/>
          <w:lang w:val="uk-UA"/>
        </w:rPr>
        <w:t xml:space="preserve"> </w:t>
      </w:r>
    </w:p>
    <w:p w14:paraId="26857D18" w14:textId="77777777" w:rsidR="00144003" w:rsidRPr="008D1BBB" w:rsidRDefault="005C0DB7" w:rsidP="008C18E2">
      <w:pPr>
        <w:ind w:right="-31" w:firstLine="13183"/>
        <w:jc w:val="both"/>
        <w:rPr>
          <w:color w:val="000000"/>
          <w:sz w:val="28"/>
          <w:szCs w:val="28"/>
          <w:lang w:val="uk-UA"/>
        </w:rPr>
      </w:pPr>
      <w:r w:rsidRPr="008D1BBB">
        <w:rPr>
          <w:bCs/>
          <w:color w:val="000000"/>
          <w:sz w:val="28"/>
          <w:szCs w:val="28"/>
          <w:lang w:val="uk-UA"/>
        </w:rPr>
        <w:t xml:space="preserve">    </w:t>
      </w:r>
      <w:r w:rsidR="008C18E2" w:rsidRPr="008D1BBB">
        <w:rPr>
          <w:bCs/>
          <w:color w:val="000000"/>
          <w:sz w:val="28"/>
          <w:szCs w:val="28"/>
          <w:lang w:val="uk-UA"/>
        </w:rPr>
        <w:t xml:space="preserve">тис. </w:t>
      </w:r>
      <w:r w:rsidRPr="008D1BBB">
        <w:rPr>
          <w:bCs/>
          <w:color w:val="000000"/>
          <w:sz w:val="28"/>
          <w:szCs w:val="28"/>
          <w:lang w:val="uk-UA"/>
        </w:rPr>
        <w:t>грн</w:t>
      </w:r>
    </w:p>
    <w:tbl>
      <w:tblPr>
        <w:tblW w:w="15357" w:type="dxa"/>
        <w:tblInd w:w="-1045" w:type="dxa"/>
        <w:tblLayout w:type="fixed"/>
        <w:tblLook w:val="0000" w:firstRow="0" w:lastRow="0" w:firstColumn="0" w:lastColumn="0" w:noHBand="0" w:noVBand="0"/>
      </w:tblPr>
      <w:tblGrid>
        <w:gridCol w:w="560"/>
        <w:gridCol w:w="3315"/>
        <w:gridCol w:w="2977"/>
        <w:gridCol w:w="1276"/>
        <w:gridCol w:w="1134"/>
        <w:gridCol w:w="1276"/>
        <w:gridCol w:w="1275"/>
        <w:gridCol w:w="1134"/>
        <w:gridCol w:w="1134"/>
        <w:gridCol w:w="1276"/>
      </w:tblGrid>
      <w:tr w:rsidR="00A63AC3" w:rsidRPr="008D1BBB" w14:paraId="2A54F716" w14:textId="2BDE0CBF" w:rsidTr="00DE11D9">
        <w:trPr>
          <w:cantSplit/>
          <w:trHeight w:val="9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1CCF44" w14:textId="77777777" w:rsidR="00A63AC3" w:rsidRPr="008D1BBB" w:rsidRDefault="00A63AC3" w:rsidP="00FC7591">
            <w:pPr>
              <w:pStyle w:val="1"/>
              <w:tabs>
                <w:tab w:val="clear" w:pos="0"/>
                <w:tab w:val="left" w:pos="176"/>
              </w:tabs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№ з/п</w:t>
            </w:r>
          </w:p>
          <w:p w14:paraId="6E4863D4" w14:textId="77777777" w:rsidR="00A63AC3" w:rsidRPr="008D1BBB" w:rsidRDefault="00A63AC3" w:rsidP="00FC7591">
            <w:pPr>
              <w:tabs>
                <w:tab w:val="left" w:pos="0"/>
              </w:tabs>
              <w:ind w:firstLine="709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2AAD15" w14:textId="77777777" w:rsidR="00A63AC3" w:rsidRPr="008D1BBB" w:rsidRDefault="00A63AC3" w:rsidP="00FC7591">
            <w:pPr>
              <w:tabs>
                <w:tab w:val="left" w:pos="0"/>
              </w:tabs>
              <w:ind w:hanging="1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b/>
                <w:bCs/>
                <w:color w:val="000000"/>
                <w:sz w:val="18"/>
                <w:szCs w:val="18"/>
                <w:lang w:val="uk-UA"/>
              </w:rPr>
              <w:t>Назва заходу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3EDC38" w14:textId="77777777" w:rsidR="00A63AC3" w:rsidRPr="008D1BBB" w:rsidRDefault="00A63AC3" w:rsidP="00FC7591">
            <w:pPr>
              <w:tabs>
                <w:tab w:val="left" w:pos="0"/>
              </w:tabs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b/>
                <w:bCs/>
                <w:color w:val="000000"/>
                <w:sz w:val="18"/>
                <w:szCs w:val="18"/>
                <w:lang w:val="uk-UA"/>
              </w:rPr>
              <w:t>Відповідальні за виконання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92FECD" w14:textId="77777777" w:rsidR="00A63AC3" w:rsidRPr="008D1BBB" w:rsidRDefault="00A63AC3" w:rsidP="00FC7591">
            <w:pPr>
              <w:pStyle w:val="1"/>
              <w:numPr>
                <w:ilvl w:val="0"/>
                <w:numId w:val="0"/>
              </w:numPr>
              <w:ind w:left="-57" w:right="-6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Строки виконання (роки)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C9A0" w14:textId="2E481F4E" w:rsidR="00A63AC3" w:rsidRPr="008D1BBB" w:rsidRDefault="00A63AC3" w:rsidP="00A63AC3">
            <w:pPr>
              <w:tabs>
                <w:tab w:val="left" w:pos="0"/>
              </w:tabs>
              <w:ind w:left="-89" w:right="-8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7D5B8" w14:textId="19F474CD" w:rsidR="00A63AC3" w:rsidRPr="008D1BBB" w:rsidRDefault="00A63AC3" w:rsidP="00A63AC3">
            <w:pPr>
              <w:tabs>
                <w:tab w:val="left" w:pos="0"/>
              </w:tabs>
              <w:ind w:left="-89" w:right="-8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067E3" w14:textId="25126AA1" w:rsidR="00A63AC3" w:rsidRPr="008D1BBB" w:rsidRDefault="00A63AC3" w:rsidP="00A63AC3">
            <w:pPr>
              <w:tabs>
                <w:tab w:val="left" w:pos="0"/>
              </w:tabs>
              <w:ind w:left="-89" w:right="-8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0342" w14:textId="2116E671" w:rsidR="00A63AC3" w:rsidRDefault="00A63AC3" w:rsidP="00A63AC3">
            <w:pPr>
              <w:tabs>
                <w:tab w:val="left" w:pos="0"/>
              </w:tabs>
              <w:ind w:left="-89" w:right="-8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C2719" w14:textId="551F4CEB" w:rsidR="00A63AC3" w:rsidRDefault="00A63AC3" w:rsidP="00A63AC3">
            <w:pPr>
              <w:tabs>
                <w:tab w:val="left" w:pos="0"/>
              </w:tabs>
              <w:ind w:left="-89" w:right="-8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D0F6" w14:textId="64D37996" w:rsidR="00A63AC3" w:rsidRDefault="00A63AC3" w:rsidP="00A63AC3">
            <w:pPr>
              <w:tabs>
                <w:tab w:val="left" w:pos="0"/>
              </w:tabs>
              <w:ind w:left="-89" w:right="-8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uk-UA"/>
              </w:rPr>
              <w:t>2026</w:t>
            </w:r>
          </w:p>
        </w:tc>
      </w:tr>
      <w:tr w:rsidR="00A63AC3" w:rsidRPr="008D1BBB" w14:paraId="08C161F1" w14:textId="74AC0B1C" w:rsidTr="00DE11D9">
        <w:trPr>
          <w:cantSplit/>
          <w:trHeight w:val="343"/>
        </w:trPr>
        <w:tc>
          <w:tcPr>
            <w:tcW w:w="81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97D96B" w14:textId="77777777" w:rsidR="00A63AC3" w:rsidRPr="008D1BBB" w:rsidRDefault="00A63AC3" w:rsidP="00FC7591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/>
                <w:bCs/>
                <w:color w:val="000000"/>
                <w:sz w:val="20"/>
                <w:szCs w:val="20"/>
                <w:lang w:val="uk-UA"/>
              </w:rPr>
              <w:t>Усього фінансовий ресурс обласного бюджету*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47C89DB" w14:textId="55846509" w:rsidR="00A63AC3" w:rsidRPr="008D1BBB" w:rsidRDefault="00850B2A" w:rsidP="00A63AC3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850B2A">
              <w:rPr>
                <w:b/>
                <w:bCs/>
                <w:color w:val="000000"/>
                <w:sz w:val="20"/>
                <w:szCs w:val="20"/>
                <w:lang w:val="uk-UA"/>
              </w:rPr>
              <w:t>100 500,00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76FC3" w14:textId="09B8BFD5" w:rsidR="00A63AC3" w:rsidRPr="008D1BBB" w:rsidRDefault="00396513" w:rsidP="00A63AC3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396513">
              <w:rPr>
                <w:b/>
                <w:bCs/>
                <w:color w:val="000000"/>
                <w:sz w:val="20"/>
                <w:szCs w:val="20"/>
                <w:lang w:val="uk-UA"/>
              </w:rPr>
              <w:t>260 000,021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6B6D" w14:textId="10B0DA97" w:rsidR="00A63AC3" w:rsidRPr="008D1BBB" w:rsidRDefault="009969C3" w:rsidP="00A63AC3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9969C3">
              <w:rPr>
                <w:b/>
                <w:bCs/>
                <w:color w:val="000000"/>
                <w:sz w:val="20"/>
                <w:szCs w:val="20"/>
                <w:lang w:val="uk-UA"/>
              </w:rPr>
              <w:t>390 000,00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B6B05" w14:textId="3D779DE5" w:rsidR="00A63AC3" w:rsidRPr="008D1BBB" w:rsidRDefault="00556FB6" w:rsidP="00A63AC3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556FB6">
              <w:rPr>
                <w:b/>
                <w:bCs/>
                <w:color w:val="000000"/>
                <w:sz w:val="20"/>
                <w:szCs w:val="20"/>
                <w:lang w:val="uk-UA"/>
              </w:rPr>
              <w:t>170 000,00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C1E6" w14:textId="6AECD5A2" w:rsidR="00A63AC3" w:rsidRPr="008D1BBB" w:rsidRDefault="000F5D2B" w:rsidP="00A63AC3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4</w:t>
            </w:r>
            <w:r w:rsidR="00CF1922">
              <w:rPr>
                <w:b/>
                <w:bCs/>
                <w:color w:val="000000"/>
                <w:sz w:val="20"/>
                <w:szCs w:val="20"/>
                <w:lang w:val="uk-UA"/>
              </w:rPr>
              <w:t>6</w:t>
            </w: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5 000,00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35A6" w14:textId="6D34BA70" w:rsidR="00A63AC3" w:rsidRPr="008D1BBB" w:rsidRDefault="004D7476" w:rsidP="00A63AC3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470 000,00</w:t>
            </w:r>
          </w:p>
        </w:tc>
      </w:tr>
      <w:tr w:rsidR="00A63AC3" w:rsidRPr="008D1BBB" w14:paraId="14630479" w14:textId="529DE5B7" w:rsidTr="00DE11D9">
        <w:trPr>
          <w:cantSplit/>
          <w:trHeight w:val="7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D703AF" w14:textId="77777777" w:rsidR="00A63AC3" w:rsidRPr="008D1BBB" w:rsidRDefault="00A63AC3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B54610" w14:textId="77777777" w:rsidR="00A63AC3" w:rsidRPr="008D1BBB" w:rsidRDefault="00A63AC3" w:rsidP="00FC7591">
            <w:pPr>
              <w:tabs>
                <w:tab w:val="left" w:pos="0"/>
              </w:tabs>
              <w:rPr>
                <w:sz w:val="20"/>
                <w:szCs w:val="20"/>
                <w:lang w:val="uk-UA"/>
              </w:rPr>
            </w:pPr>
            <w:r w:rsidRPr="008D1BBB">
              <w:rPr>
                <w:sz w:val="20"/>
                <w:szCs w:val="20"/>
                <w:lang w:val="uk-UA"/>
              </w:rPr>
              <w:t>Проведення робіт з будівництва, реконструкції, ремонту та утримання доріг загального користування і штучних споруд на них, тротуарів, велодоріжок,  влаштування майданчиків для відпочинку, влаштування стоянок і місць відстою транспортних засобів та виконання інших заходів.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4DA676" w14:textId="77777777" w:rsidR="00A63AC3" w:rsidRPr="00A5431D" w:rsidRDefault="00A63AC3" w:rsidP="00A5431D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>Департамент дорожнього господарства обласної державної адміністрації,  Служба відновлення та розвитку інфраструктури у Львівській області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F7BDC1" w14:textId="318F63C3" w:rsidR="00A63AC3" w:rsidRPr="008D1BBB" w:rsidRDefault="00A63AC3" w:rsidP="00E2718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377A7E" w14:textId="5316EE6E" w:rsidR="00A63AC3" w:rsidRPr="008D1BBB" w:rsidRDefault="001940FC" w:rsidP="00A63AC3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940FC">
              <w:rPr>
                <w:color w:val="000000"/>
                <w:sz w:val="20"/>
                <w:szCs w:val="20"/>
                <w:lang w:val="uk-UA"/>
              </w:rPr>
              <w:t>62 271,80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4E53" w14:textId="0C3DC634" w:rsidR="00A63AC3" w:rsidRPr="008D1BBB" w:rsidRDefault="005E6425" w:rsidP="006F7410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E6425">
              <w:rPr>
                <w:color w:val="000000"/>
                <w:sz w:val="20"/>
                <w:szCs w:val="20"/>
                <w:lang w:val="uk-UA"/>
              </w:rPr>
              <w:t>259</w:t>
            </w:r>
            <w:r w:rsidR="006F7410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5E6425">
              <w:rPr>
                <w:color w:val="000000"/>
                <w:sz w:val="20"/>
                <w:szCs w:val="20"/>
                <w:lang w:val="uk-UA"/>
              </w:rPr>
              <w:t>000,021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4BEBC" w14:textId="3B90EFE0" w:rsidR="00A63AC3" w:rsidRPr="008D1BBB" w:rsidRDefault="009969C3" w:rsidP="00A63AC3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9969C3">
              <w:rPr>
                <w:color w:val="000000"/>
                <w:sz w:val="20"/>
                <w:szCs w:val="20"/>
                <w:lang w:val="uk-UA"/>
              </w:rPr>
              <w:t>315 639,23813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E87E" w14:textId="2E6F2434" w:rsidR="00A63AC3" w:rsidRPr="008D1BBB" w:rsidRDefault="005260DF" w:rsidP="00A63AC3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260DF">
              <w:rPr>
                <w:color w:val="000000"/>
                <w:sz w:val="20"/>
                <w:szCs w:val="20"/>
                <w:lang w:val="uk-UA"/>
              </w:rPr>
              <w:t>166 591,90622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51F1" w14:textId="332ACE87" w:rsidR="00A63AC3" w:rsidRPr="008D1BBB" w:rsidRDefault="001D1474" w:rsidP="00A63AC3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D1474">
              <w:rPr>
                <w:color w:val="000000"/>
                <w:sz w:val="20"/>
                <w:szCs w:val="20"/>
                <w:lang w:val="uk-UA"/>
              </w:rPr>
              <w:t>4</w:t>
            </w:r>
            <w:r w:rsidR="00CF1922">
              <w:rPr>
                <w:color w:val="000000"/>
                <w:sz w:val="20"/>
                <w:szCs w:val="20"/>
                <w:lang w:val="uk-UA"/>
              </w:rPr>
              <w:t>6</w:t>
            </w:r>
            <w:r w:rsidRPr="001D1474">
              <w:rPr>
                <w:color w:val="000000"/>
                <w:sz w:val="20"/>
                <w:szCs w:val="20"/>
                <w:lang w:val="uk-UA"/>
              </w:rPr>
              <w:t>4 759,59382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711B" w14:textId="342B96DB" w:rsidR="00A63AC3" w:rsidRPr="008D1BBB" w:rsidRDefault="00F370C5" w:rsidP="00A63AC3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385 065,38</w:t>
            </w:r>
          </w:p>
        </w:tc>
      </w:tr>
      <w:tr w:rsidR="003F4CC2" w:rsidRPr="008D1BBB" w14:paraId="0C519B2E" w14:textId="77777777" w:rsidTr="00DE11D9">
        <w:trPr>
          <w:cantSplit/>
          <w:trHeight w:val="7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7BB52A" w14:textId="15C5A536" w:rsidR="003F4CC2" w:rsidRPr="008D1BBB" w:rsidRDefault="003F4CC2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E1C9C7" w14:textId="4B9095DF" w:rsidR="003F4CC2" w:rsidRPr="008D1BBB" w:rsidRDefault="003F4CC2" w:rsidP="00FC7591">
            <w:pPr>
              <w:tabs>
                <w:tab w:val="left" w:pos="0"/>
              </w:tabs>
              <w:rPr>
                <w:sz w:val="20"/>
                <w:szCs w:val="20"/>
                <w:lang w:val="uk-UA"/>
              </w:rPr>
            </w:pPr>
            <w:r w:rsidRPr="003F4CC2">
              <w:rPr>
                <w:sz w:val="20"/>
                <w:szCs w:val="20"/>
                <w:lang w:val="uk-UA"/>
              </w:rPr>
              <w:t xml:space="preserve">Підготовка та реалізація публічних інвестиційних проектів / програм публічних інвестицій за рахунок коштів місцевого бюджету в </w:t>
            </w:r>
            <w:r>
              <w:rPr>
                <w:sz w:val="20"/>
                <w:szCs w:val="20"/>
                <w:lang w:val="uk-UA"/>
              </w:rPr>
              <w:t>галузі дорожнього господарства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068FA3" w14:textId="2F2F33D4" w:rsidR="003F4CC2" w:rsidRPr="00A5431D" w:rsidRDefault="003F4CC2" w:rsidP="00A5431D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>Департамент дорожнього господарства обласної державної адміністрації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C150D5" w14:textId="0611F545" w:rsidR="003F4CC2" w:rsidRPr="008D1BBB" w:rsidRDefault="003F4CC2" w:rsidP="00E2718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46D571" w14:textId="77777777" w:rsidR="003F4CC2" w:rsidRPr="001940FC" w:rsidRDefault="003F4CC2" w:rsidP="00A63AC3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36A0" w14:textId="77777777" w:rsidR="003F4CC2" w:rsidRPr="005E6425" w:rsidRDefault="003F4CC2" w:rsidP="006F7410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78B84" w14:textId="77777777" w:rsidR="003F4CC2" w:rsidRPr="009969C3" w:rsidRDefault="003F4CC2" w:rsidP="00A63AC3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0164D" w14:textId="77777777" w:rsidR="003F4CC2" w:rsidRPr="005260DF" w:rsidRDefault="003F4CC2" w:rsidP="00A63AC3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6F86" w14:textId="77777777" w:rsidR="003F4CC2" w:rsidRPr="001D1474" w:rsidRDefault="003F4CC2" w:rsidP="00A63AC3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4292" w14:textId="3680949A" w:rsidR="003F4CC2" w:rsidRPr="001647BB" w:rsidRDefault="003F4CC2" w:rsidP="00A63AC3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50 000,00</w:t>
            </w:r>
          </w:p>
        </w:tc>
      </w:tr>
      <w:tr w:rsidR="00A63AC3" w:rsidRPr="008D1BBB" w14:paraId="2B3C59BC" w14:textId="3D39C132" w:rsidTr="00DE11D9">
        <w:trPr>
          <w:cantSplit/>
          <w:trHeight w:val="7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AF617C" w14:textId="282C9A75" w:rsidR="00A63AC3" w:rsidRPr="008D1BBB" w:rsidRDefault="003F4CC2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3BAF7C" w14:textId="77777777" w:rsidR="00A63AC3" w:rsidRPr="008D1BBB" w:rsidRDefault="00A63AC3" w:rsidP="00FC7591">
            <w:pPr>
              <w:tabs>
                <w:tab w:val="left" w:pos="360"/>
                <w:tab w:val="left" w:pos="720"/>
              </w:tabs>
              <w:rPr>
                <w:sz w:val="20"/>
                <w:szCs w:val="20"/>
                <w:lang w:val="uk-UA"/>
              </w:rPr>
            </w:pPr>
            <w:r w:rsidRPr="008D1BBB">
              <w:rPr>
                <w:sz w:val="20"/>
                <w:szCs w:val="20"/>
                <w:lang w:val="uk-UA" w:eastAsia="uk-UA"/>
              </w:rPr>
              <w:t>Проведення робіт з будівництва, реконструкції, ремонту та утримання доріг комунальної власності в населених пунктах області.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7EEEE" w14:textId="77777777" w:rsidR="00A63AC3" w:rsidRPr="00A5431D" w:rsidRDefault="00A63AC3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>Департамент дорожнього господарства обласної державної адміністрації;  Служба відновлення та розвитку інфраструктури у Львівській області; міські, сільські, селищні ради  територіальних громад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25F3DB" w14:textId="5B03872A" w:rsidR="00A63AC3" w:rsidRPr="008D1BBB" w:rsidRDefault="00A63AC3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F8C5" w14:textId="45EC6CB9" w:rsidR="00A63AC3" w:rsidRPr="008D1BBB" w:rsidRDefault="001940FC" w:rsidP="00A63AC3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940FC">
              <w:rPr>
                <w:color w:val="000000"/>
                <w:sz w:val="20"/>
                <w:szCs w:val="20"/>
                <w:lang w:val="uk-UA"/>
              </w:rPr>
              <w:t>32 575,97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F1AC" w14:textId="77777777" w:rsidR="00A63AC3" w:rsidRPr="008D1BBB" w:rsidRDefault="00A63AC3" w:rsidP="00A63AC3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B28E9" w14:textId="16B87A9C" w:rsidR="00A63AC3" w:rsidRPr="008D1BBB" w:rsidRDefault="009969C3" w:rsidP="00A63AC3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9969C3">
              <w:rPr>
                <w:color w:val="000000"/>
                <w:sz w:val="20"/>
                <w:szCs w:val="20"/>
                <w:lang w:val="uk-UA"/>
              </w:rPr>
              <w:t>68 768,85712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F38D0" w14:textId="77777777" w:rsidR="00A63AC3" w:rsidRPr="008D1BBB" w:rsidRDefault="00A63AC3" w:rsidP="00A63AC3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6D88" w14:textId="77777777" w:rsidR="00A63AC3" w:rsidRPr="008D1BBB" w:rsidRDefault="00A63AC3" w:rsidP="00A63AC3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57154" w14:textId="77777777" w:rsidR="00A63AC3" w:rsidRPr="008D1BBB" w:rsidRDefault="00A63AC3" w:rsidP="00A63AC3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A63AC3" w:rsidRPr="008D1BBB" w14:paraId="0AADF43E" w14:textId="2AC99F60" w:rsidTr="00DE11D9">
        <w:trPr>
          <w:cantSplit/>
          <w:trHeight w:val="7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4B55AB" w14:textId="552A53DE" w:rsidR="00A63AC3" w:rsidRPr="008D1BBB" w:rsidRDefault="003F4CC2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lastRenderedPageBreak/>
              <w:t>4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2248D3" w14:textId="77777777" w:rsidR="00A63AC3" w:rsidRPr="008D1BBB" w:rsidRDefault="00A63AC3" w:rsidP="00FC7591">
            <w:pPr>
              <w:tabs>
                <w:tab w:val="left" w:pos="0"/>
              </w:tabs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Проведення робіт з освітлення пішохідних переходів та аварійно небезпечних ділянок на дорогах загального користування, влаштування світлофорних об’єктів, облаштування місць здійснення габаритно-вагового контролю та виконання інших заходів, спрямованих на зменшення ДТП, а також співфінансування заходів з безпеки дорожнього руху на автомобільних дорогах загального користування, фінансування яких буде проводитися за рахунок коштів державного бюджету.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50C057" w14:textId="77777777" w:rsidR="00A63AC3" w:rsidRPr="00A5431D" w:rsidRDefault="00A63AC3" w:rsidP="00D72F18">
            <w:pPr>
              <w:pStyle w:val="3"/>
              <w:shd w:val="clear" w:color="auto" w:fill="FFFFFF"/>
              <w:spacing w:before="0" w:after="0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Департамент дорожнього господарства обласної державної адміністрації;  Служба відновлення та розвитку інфраструктури у Львівській області;</w:t>
            </w:r>
            <w:r w:rsidRPr="00A5431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uk-UA"/>
              </w:rPr>
              <w:t xml:space="preserve">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міські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сільські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селищні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ради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територіальних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громад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EF7C7B" w14:textId="025114B6" w:rsidR="00A63AC3" w:rsidRPr="008D1BBB" w:rsidRDefault="007B754E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876155" w14:textId="26C92A38" w:rsidR="00A63AC3" w:rsidRPr="008D1BBB" w:rsidRDefault="001940FC" w:rsidP="00A63AC3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940FC">
              <w:rPr>
                <w:color w:val="000000"/>
                <w:sz w:val="20"/>
                <w:szCs w:val="20"/>
                <w:lang w:val="uk-UA"/>
              </w:rPr>
              <w:t>572,49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579C7" w14:textId="77777777" w:rsidR="00A63AC3" w:rsidRPr="008D1BBB" w:rsidRDefault="00A63AC3" w:rsidP="00A63AC3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D3178" w14:textId="54D85303" w:rsidR="00A63AC3" w:rsidRPr="008D1BBB" w:rsidRDefault="00A63AC3" w:rsidP="00A63AC3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4980" w14:textId="77777777" w:rsidR="00A63AC3" w:rsidRPr="008D1BBB" w:rsidRDefault="00A63AC3" w:rsidP="00A63AC3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F5B23" w14:textId="77777777" w:rsidR="00A63AC3" w:rsidRPr="008D1BBB" w:rsidRDefault="00A63AC3" w:rsidP="00A63AC3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E318" w14:textId="77777777" w:rsidR="00A63AC3" w:rsidRPr="008D1BBB" w:rsidRDefault="00A63AC3" w:rsidP="00A63AC3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A63AC3" w:rsidRPr="008D1BBB" w14:paraId="3A97F840" w14:textId="0E5BD28F" w:rsidTr="00DE11D9">
        <w:trPr>
          <w:cantSplit/>
          <w:trHeight w:val="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7F9363" w14:textId="5CB72B03" w:rsidR="00A63AC3" w:rsidRPr="008D1BBB" w:rsidRDefault="003F4CC2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4624E5" w14:textId="77777777" w:rsidR="00A63AC3" w:rsidRPr="008D1BBB" w:rsidRDefault="00A63AC3" w:rsidP="00FC7591">
            <w:pPr>
              <w:tabs>
                <w:tab w:val="left" w:pos="0"/>
              </w:tabs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 xml:space="preserve">Резервний фонд дорожньої інфраструктури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021633" w14:textId="77777777" w:rsidR="00A63AC3" w:rsidRPr="00A5431D" w:rsidRDefault="00A63AC3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>Департамент дорожнього господарства обласної державної адміністрації;  Служба відновлення та розвитку інфраструктури у Львівській області; міські, сільські, селищні ради територіальних громад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1A4E10" w14:textId="01E35833" w:rsidR="00A63AC3" w:rsidRPr="008D1BBB" w:rsidRDefault="007B754E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3183BE" w14:textId="057C08CE" w:rsidR="00A63AC3" w:rsidRPr="00D6425E" w:rsidRDefault="001940FC" w:rsidP="00A63AC3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940FC">
              <w:rPr>
                <w:color w:val="000000"/>
                <w:sz w:val="20"/>
                <w:szCs w:val="20"/>
                <w:lang w:val="uk-UA"/>
              </w:rPr>
              <w:t>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8C37" w14:textId="67C7EC14" w:rsidR="00A63AC3" w:rsidRDefault="005E6425" w:rsidP="00A63AC3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E6425">
              <w:rPr>
                <w:color w:val="000000"/>
                <w:sz w:val="20"/>
                <w:szCs w:val="20"/>
                <w:lang w:val="uk-UA"/>
              </w:rPr>
              <w:t>1 000,0</w:t>
            </w:r>
            <w:r>
              <w:rPr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FDEF4" w14:textId="2CC2CE9A" w:rsidR="00A63AC3" w:rsidRDefault="009969C3" w:rsidP="00A63AC3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9969C3">
              <w:rPr>
                <w:color w:val="000000"/>
                <w:sz w:val="20"/>
                <w:szCs w:val="20"/>
                <w:lang w:val="uk-UA"/>
              </w:rPr>
              <w:t>5 591,90475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95E3" w14:textId="412E7C09" w:rsidR="00A63AC3" w:rsidRDefault="005260DF" w:rsidP="00A63AC3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260DF">
              <w:rPr>
                <w:color w:val="000000"/>
                <w:sz w:val="20"/>
                <w:szCs w:val="20"/>
                <w:lang w:val="uk-UA"/>
              </w:rPr>
              <w:t>3 408,09378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6B439" w14:textId="4C4E72EC" w:rsidR="00A63AC3" w:rsidRDefault="001D1474" w:rsidP="00A63AC3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D1474">
              <w:rPr>
                <w:color w:val="000000"/>
                <w:sz w:val="20"/>
                <w:szCs w:val="20"/>
                <w:lang w:val="uk-UA"/>
              </w:rPr>
              <w:t>240,40618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6C52" w14:textId="6E3AED87" w:rsidR="00A63AC3" w:rsidRDefault="00904C40" w:rsidP="00A63AC3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10 000,00</w:t>
            </w:r>
          </w:p>
        </w:tc>
      </w:tr>
      <w:tr w:rsidR="00A63AC3" w:rsidRPr="008D1BBB" w14:paraId="1789617D" w14:textId="45AD84B8" w:rsidTr="00DE11D9">
        <w:trPr>
          <w:cantSplit/>
          <w:trHeight w:val="12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1B7C20" w14:textId="080FEAC5" w:rsidR="00A63AC3" w:rsidRPr="008D1BBB" w:rsidRDefault="003F4CC2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75BF68" w14:textId="77777777" w:rsidR="00A63AC3" w:rsidRPr="008D1BBB" w:rsidRDefault="00A63AC3" w:rsidP="00FC7591">
            <w:pPr>
              <w:pStyle w:val="aa"/>
              <w:tabs>
                <w:tab w:val="left" w:pos="1440"/>
              </w:tabs>
              <w:spacing w:line="276" w:lineRule="auto"/>
              <w:ind w:firstLine="0"/>
              <w:rPr>
                <w:sz w:val="20"/>
                <w:szCs w:val="20"/>
              </w:rPr>
            </w:pPr>
            <w:r w:rsidRPr="008D1BBB">
              <w:rPr>
                <w:color w:val="000000"/>
                <w:sz w:val="20"/>
                <w:szCs w:val="20"/>
              </w:rPr>
              <w:t>Співфінансування проєктів міжнародної технічної допомоги</w:t>
            </w:r>
          </w:p>
          <w:p w14:paraId="403C9BEC" w14:textId="77777777" w:rsidR="00A63AC3" w:rsidRPr="008D1BBB" w:rsidRDefault="00A63AC3" w:rsidP="00FC7591">
            <w:pPr>
              <w:tabs>
                <w:tab w:val="left" w:pos="0"/>
              </w:tabs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368DD7" w14:textId="77777777" w:rsidR="00A63AC3" w:rsidRPr="00A5431D" w:rsidRDefault="00A63AC3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>Департамент дорожнього господарства обласної державної адміністрації;  Служба відновлення та розвитку інфраструктури у Львівській області; міські, сільські, селищні ради територіальних громад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C65FE" w14:textId="6F472713" w:rsidR="00A63AC3" w:rsidRPr="008D1BBB" w:rsidRDefault="007B754E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311A8E6" w14:textId="5F523E10" w:rsidR="00A63AC3" w:rsidRPr="008D1BBB" w:rsidRDefault="001940FC" w:rsidP="00A63AC3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1940FC">
              <w:rPr>
                <w:color w:val="000000"/>
                <w:sz w:val="20"/>
                <w:szCs w:val="20"/>
                <w:lang w:val="uk-UA"/>
              </w:rPr>
              <w:t>3 079,74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E54C9" w14:textId="77777777" w:rsidR="00A63AC3" w:rsidRPr="008D1BBB" w:rsidRDefault="00A63AC3" w:rsidP="00A63AC3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300D5" w14:textId="00F4DF12" w:rsidR="00A63AC3" w:rsidRPr="008D1BBB" w:rsidRDefault="00A63AC3" w:rsidP="00A63AC3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95F2" w14:textId="77777777" w:rsidR="00A63AC3" w:rsidRPr="008D1BBB" w:rsidRDefault="00A63AC3" w:rsidP="00A63AC3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CA85" w14:textId="77777777" w:rsidR="00A63AC3" w:rsidRPr="008D1BBB" w:rsidRDefault="00A63AC3" w:rsidP="00A63AC3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9554C" w14:textId="074FEFD7" w:rsidR="00A63AC3" w:rsidRPr="008D1BBB" w:rsidRDefault="000829CF" w:rsidP="00A63AC3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24 934,62</w:t>
            </w:r>
          </w:p>
        </w:tc>
      </w:tr>
      <w:tr w:rsidR="00A63AC3" w:rsidRPr="008D1BBB" w14:paraId="6B18E3CA" w14:textId="42D9FEE7" w:rsidTr="00DE11D9">
        <w:trPr>
          <w:cantSplit/>
          <w:trHeight w:val="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6DBB66" w14:textId="6707F315" w:rsidR="00A63AC3" w:rsidRPr="008D1BBB" w:rsidRDefault="003F4CC2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AFA5D" w14:textId="77777777" w:rsidR="00A63AC3" w:rsidRPr="008D1BBB" w:rsidRDefault="00A63AC3" w:rsidP="00FC7591">
            <w:pPr>
              <w:pStyle w:val="aa"/>
              <w:tabs>
                <w:tab w:val="left" w:pos="1440"/>
              </w:tabs>
              <w:spacing w:line="276" w:lineRule="auto"/>
              <w:ind w:firstLine="0"/>
              <w:rPr>
                <w:color w:val="000000"/>
                <w:sz w:val="20"/>
                <w:szCs w:val="20"/>
              </w:rPr>
            </w:pPr>
            <w:r w:rsidRPr="008D1BBB">
              <w:rPr>
                <w:color w:val="000000"/>
                <w:sz w:val="20"/>
                <w:szCs w:val="20"/>
              </w:rPr>
              <w:t xml:space="preserve">Розвиток автомобільних доріг гірських територій Львівської області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23B878" w14:textId="77777777" w:rsidR="00A63AC3" w:rsidRPr="00A5431D" w:rsidRDefault="00A63AC3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>Департамент дорожнього господарства обласної державної адміністрації;  Служба відновлення та розвитку інфраструктури у Львівській області; міські, сільські, селищні ради  територіальних громад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8C902" w14:textId="46107F64" w:rsidR="00A63AC3" w:rsidRPr="008D1BBB" w:rsidRDefault="007B754E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F41D67" w14:textId="7C0411FD" w:rsidR="00A63AC3" w:rsidRPr="008D1BBB" w:rsidRDefault="00A63AC3" w:rsidP="00A63AC3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51FF" w14:textId="77777777" w:rsidR="00A63AC3" w:rsidRPr="008D1BBB" w:rsidRDefault="00A63AC3" w:rsidP="00A63AC3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3E6A" w14:textId="1FA7730C" w:rsidR="00A63AC3" w:rsidRPr="008D1BBB" w:rsidRDefault="00A63AC3" w:rsidP="00A63AC3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1DB6" w14:textId="77777777" w:rsidR="00A63AC3" w:rsidRPr="008D1BBB" w:rsidRDefault="00A63AC3" w:rsidP="00A63AC3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15ADD" w14:textId="77777777" w:rsidR="00A63AC3" w:rsidRPr="008D1BBB" w:rsidRDefault="00A63AC3" w:rsidP="00A63AC3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C9E5" w14:textId="77777777" w:rsidR="00A63AC3" w:rsidRPr="008D1BBB" w:rsidRDefault="00A63AC3" w:rsidP="00A63AC3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  <w:tr w:rsidR="00A63AC3" w:rsidRPr="008D1BBB" w14:paraId="4CBFA8DE" w14:textId="78923832" w:rsidTr="00DE11D9">
        <w:trPr>
          <w:cantSplit/>
          <w:trHeight w:val="326"/>
        </w:trPr>
        <w:tc>
          <w:tcPr>
            <w:tcW w:w="81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ADDE3" w14:textId="77777777" w:rsidR="00A63AC3" w:rsidRPr="00A5431D" w:rsidRDefault="00A63AC3" w:rsidP="00D72F18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b/>
                <w:color w:val="000000"/>
                <w:sz w:val="20"/>
                <w:szCs w:val="20"/>
                <w:lang w:val="uk-UA"/>
              </w:rPr>
              <w:t>Фінансовий ресурс за рахунок інших джерел**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0F29B3" w14:textId="36B6D62E" w:rsidR="00A63AC3" w:rsidRPr="003C25B5" w:rsidRDefault="001940FC" w:rsidP="00A63AC3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color w:val="000000"/>
                <w:sz w:val="20"/>
                <w:szCs w:val="20"/>
                <w:highlight w:val="yellow"/>
                <w:lang w:val="uk-UA"/>
              </w:rPr>
            </w:pPr>
            <w:r w:rsidRPr="001940FC">
              <w:rPr>
                <w:b/>
                <w:color w:val="000000"/>
                <w:sz w:val="20"/>
                <w:szCs w:val="20"/>
                <w:lang w:val="uk-UA"/>
              </w:rPr>
              <w:t>48 678,21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CAAE" w14:textId="4A3E07A9" w:rsidR="00A63AC3" w:rsidRPr="00B310B9" w:rsidRDefault="005E6425" w:rsidP="00A63AC3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5E6425">
              <w:rPr>
                <w:b/>
                <w:color w:val="000000"/>
                <w:sz w:val="20"/>
                <w:szCs w:val="20"/>
                <w:lang w:val="uk-UA"/>
              </w:rPr>
              <w:t>266 542,8455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A518B" w14:textId="4412A248" w:rsidR="00A63AC3" w:rsidRPr="00B310B9" w:rsidRDefault="009969C3" w:rsidP="00A63AC3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9969C3">
              <w:rPr>
                <w:b/>
                <w:color w:val="000000"/>
                <w:sz w:val="20"/>
                <w:szCs w:val="20"/>
                <w:lang w:val="uk-UA"/>
              </w:rPr>
              <w:t>585 103,221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2F41" w14:textId="231AFD62" w:rsidR="00A63AC3" w:rsidRPr="00B310B9" w:rsidRDefault="005260DF" w:rsidP="00A63AC3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5260DF">
              <w:rPr>
                <w:b/>
                <w:color w:val="000000"/>
                <w:sz w:val="20"/>
                <w:szCs w:val="20"/>
                <w:lang w:val="uk-UA"/>
              </w:rPr>
              <w:t>312 458,90142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F1BC4" w14:textId="72E6A01A" w:rsidR="00A63AC3" w:rsidRPr="00B310B9" w:rsidRDefault="00F82F33" w:rsidP="00A63AC3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color w:val="000000"/>
                <w:sz w:val="20"/>
                <w:szCs w:val="20"/>
                <w:lang w:val="uk-UA"/>
              </w:rPr>
              <w:t>369 368,567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C67C" w14:textId="77777777" w:rsidR="00A63AC3" w:rsidRPr="00B310B9" w:rsidRDefault="00A63AC3" w:rsidP="00A63AC3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</w:tr>
      <w:tr w:rsidR="00A63AC3" w:rsidRPr="008D1BBB" w14:paraId="47C35649" w14:textId="60054150" w:rsidTr="00DE11D9">
        <w:trPr>
          <w:cantSplit/>
          <w:trHeight w:val="119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BE3B9D" w14:textId="6227E759" w:rsidR="00A63AC3" w:rsidRPr="003F4CC2" w:rsidRDefault="003F4CC2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Cs/>
                <w:color w:val="000000"/>
                <w:sz w:val="20"/>
                <w:szCs w:val="20"/>
                <w:lang w:val="uk-UA"/>
              </w:rPr>
              <w:t>8</w:t>
            </w:r>
          </w:p>
          <w:p w14:paraId="7001F69C" w14:textId="77777777" w:rsidR="00A63AC3" w:rsidRPr="008D1BBB" w:rsidRDefault="00A63AC3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5EB330" w14:textId="77777777" w:rsidR="00A63AC3" w:rsidRPr="008D1BBB" w:rsidRDefault="00A63AC3" w:rsidP="00FC7591">
            <w:pPr>
              <w:tabs>
                <w:tab w:val="left" w:pos="0"/>
              </w:tabs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Проведення робіт з будівництва, реконструкції, ремонту й утримання доріг загального користування та комунальної власності  (інші джерела фінансування)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0CFD4C" w14:textId="77777777" w:rsidR="00A63AC3" w:rsidRPr="00A5431D" w:rsidRDefault="00A63AC3" w:rsidP="00E27181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>Департамент дорожнього господарства обласної державної адміністрації,  Служба відновлення та розвитку інфраструктури у Львівській області;  міські, сільські, селищні ради територіальних громад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5E23AC" w14:textId="07A218AF" w:rsidR="00A63AC3" w:rsidRPr="008D1BBB" w:rsidRDefault="007B754E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</w:t>
            </w:r>
            <w:r>
              <w:rPr>
                <w:color w:val="000000"/>
                <w:sz w:val="20"/>
                <w:szCs w:val="20"/>
                <w:lang w:val="uk-UA"/>
              </w:rPr>
              <w:t>6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8B803D" w14:textId="53C346BA" w:rsidR="00A63AC3" w:rsidRPr="003C25B5" w:rsidRDefault="001940FC" w:rsidP="00A63AC3">
            <w:pPr>
              <w:tabs>
                <w:tab w:val="left" w:pos="0"/>
              </w:tabs>
              <w:snapToGrid w:val="0"/>
              <w:ind w:left="-89" w:right="-83" w:firstLine="89"/>
              <w:jc w:val="center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1940FC">
              <w:rPr>
                <w:color w:val="000000"/>
                <w:sz w:val="20"/>
                <w:szCs w:val="20"/>
                <w:lang w:val="uk-UA"/>
              </w:rPr>
              <w:t>48 678,21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0148" w14:textId="48B8C160" w:rsidR="00A63AC3" w:rsidRPr="00B310B9" w:rsidRDefault="005E6425" w:rsidP="00A63AC3">
            <w:pPr>
              <w:tabs>
                <w:tab w:val="left" w:pos="0"/>
              </w:tabs>
              <w:snapToGrid w:val="0"/>
              <w:ind w:left="-89" w:right="-83" w:firstLine="89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E6425">
              <w:rPr>
                <w:color w:val="000000"/>
                <w:sz w:val="20"/>
                <w:szCs w:val="20"/>
                <w:lang w:val="uk-UA"/>
              </w:rPr>
              <w:t>266 542,8455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E62A3" w14:textId="04D22CDC" w:rsidR="00A63AC3" w:rsidRPr="00B310B9" w:rsidRDefault="009969C3" w:rsidP="00A63AC3">
            <w:pPr>
              <w:tabs>
                <w:tab w:val="left" w:pos="0"/>
              </w:tabs>
              <w:snapToGrid w:val="0"/>
              <w:ind w:left="-89" w:right="-83" w:firstLine="89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9969C3">
              <w:rPr>
                <w:color w:val="000000"/>
                <w:sz w:val="20"/>
                <w:szCs w:val="20"/>
                <w:lang w:val="uk-UA"/>
              </w:rPr>
              <w:t>585 103,221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2629D" w14:textId="59815642" w:rsidR="00A63AC3" w:rsidRPr="00B310B9" w:rsidRDefault="005260DF" w:rsidP="00A63AC3">
            <w:pPr>
              <w:tabs>
                <w:tab w:val="left" w:pos="0"/>
              </w:tabs>
              <w:snapToGrid w:val="0"/>
              <w:ind w:left="-89" w:right="-83" w:firstLine="89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260DF">
              <w:rPr>
                <w:color w:val="000000"/>
                <w:sz w:val="20"/>
                <w:szCs w:val="20"/>
                <w:lang w:val="uk-UA"/>
              </w:rPr>
              <w:t>312 458,90142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6D1E" w14:textId="56BAED1D" w:rsidR="00A63AC3" w:rsidRPr="00B310B9" w:rsidRDefault="00F82F33" w:rsidP="00A63AC3">
            <w:pPr>
              <w:tabs>
                <w:tab w:val="left" w:pos="0"/>
              </w:tabs>
              <w:snapToGrid w:val="0"/>
              <w:ind w:left="-89" w:right="-83" w:firstLine="89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82F33">
              <w:rPr>
                <w:color w:val="000000"/>
                <w:sz w:val="20"/>
                <w:szCs w:val="20"/>
                <w:lang w:val="uk-UA"/>
              </w:rPr>
              <w:t>369 368,567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771BB" w14:textId="77777777" w:rsidR="00A63AC3" w:rsidRPr="00B310B9" w:rsidRDefault="00A63AC3" w:rsidP="00A63AC3">
            <w:pPr>
              <w:tabs>
                <w:tab w:val="left" w:pos="0"/>
              </w:tabs>
              <w:snapToGrid w:val="0"/>
              <w:ind w:left="-89" w:right="-83" w:firstLine="89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14:paraId="2BD21C37" w14:textId="77777777" w:rsidR="00144003" w:rsidRPr="008D1BBB" w:rsidRDefault="00144003" w:rsidP="00144003">
      <w:pPr>
        <w:pStyle w:val="aa"/>
        <w:ind w:right="99" w:firstLine="0"/>
        <w:jc w:val="both"/>
        <w:rPr>
          <w:color w:val="000000"/>
          <w:szCs w:val="28"/>
        </w:rPr>
      </w:pPr>
    </w:p>
    <w:p w14:paraId="369140D3" w14:textId="77777777" w:rsidR="00144003" w:rsidRPr="008D1BBB" w:rsidRDefault="00144003" w:rsidP="00144003">
      <w:pPr>
        <w:pStyle w:val="aa"/>
        <w:ind w:right="99" w:firstLine="0"/>
        <w:jc w:val="both"/>
        <w:rPr>
          <w:bCs/>
          <w:color w:val="000000"/>
          <w:sz w:val="24"/>
        </w:rPr>
      </w:pPr>
      <w:r w:rsidRPr="008D1BBB">
        <w:rPr>
          <w:color w:val="000000"/>
          <w:sz w:val="24"/>
        </w:rPr>
        <w:t>* Визначається при затвердженні (уточненні) показників обласного бюджету та інших джерел, не заборонених чинним законодавство</w:t>
      </w:r>
      <w:r w:rsidR="009E3246" w:rsidRPr="008D1BBB">
        <w:rPr>
          <w:color w:val="000000"/>
          <w:sz w:val="24"/>
        </w:rPr>
        <w:t>м.</w:t>
      </w:r>
    </w:p>
    <w:p w14:paraId="7D70A621" w14:textId="77777777" w:rsidR="00144003" w:rsidRPr="008D1BBB" w:rsidRDefault="00144003" w:rsidP="00144003">
      <w:pPr>
        <w:ind w:right="-10"/>
        <w:jc w:val="both"/>
        <w:rPr>
          <w:color w:val="000000"/>
          <w:lang w:val="uk-UA"/>
        </w:rPr>
      </w:pPr>
      <w:r w:rsidRPr="008D1BBB">
        <w:rPr>
          <w:bCs/>
          <w:color w:val="000000"/>
          <w:lang w:val="uk-UA"/>
        </w:rPr>
        <w:t xml:space="preserve">** </w:t>
      </w:r>
      <w:r w:rsidR="002A421D" w:rsidRPr="008D1BBB">
        <w:rPr>
          <w:bCs/>
          <w:color w:val="000000"/>
          <w:lang w:val="uk-UA"/>
        </w:rPr>
        <w:t>Уточняється</w:t>
      </w:r>
      <w:r w:rsidRPr="008D1BBB">
        <w:rPr>
          <w:bCs/>
          <w:color w:val="000000"/>
          <w:lang w:val="uk-UA"/>
        </w:rPr>
        <w:t xml:space="preserve"> при затвердженні (внесенні змін) показників місцевих бюджетів.</w:t>
      </w:r>
    </w:p>
    <w:p w14:paraId="5AD63C8D" w14:textId="77777777" w:rsidR="00854578" w:rsidRDefault="00854578" w:rsidP="00F70476">
      <w:pPr>
        <w:tabs>
          <w:tab w:val="left" w:pos="1080"/>
        </w:tabs>
        <w:rPr>
          <w:color w:val="000000"/>
          <w:lang w:val="uk-UA"/>
        </w:rPr>
      </w:pPr>
    </w:p>
    <w:p w14:paraId="5FD1B2DE" w14:textId="7CCCE0BA" w:rsidR="00F70476" w:rsidRPr="00F70476" w:rsidRDefault="00F70476" w:rsidP="00F70476">
      <w:pPr>
        <w:tabs>
          <w:tab w:val="left" w:pos="1080"/>
        </w:tabs>
        <w:rPr>
          <w:color w:val="000000"/>
          <w:lang w:val="uk-UA"/>
        </w:rPr>
      </w:pPr>
      <w:r w:rsidRPr="00F70476">
        <w:rPr>
          <w:color w:val="000000"/>
          <w:lang w:val="uk-UA"/>
        </w:rPr>
        <w:t xml:space="preserve">Директор департаменту </w:t>
      </w:r>
    </w:p>
    <w:p w14:paraId="21B0D3B4" w14:textId="77777777" w:rsidR="00F70476" w:rsidRDefault="00F70476" w:rsidP="00F70476">
      <w:pPr>
        <w:tabs>
          <w:tab w:val="left" w:pos="1080"/>
        </w:tabs>
        <w:rPr>
          <w:color w:val="000000"/>
          <w:lang w:val="uk-UA"/>
        </w:rPr>
      </w:pPr>
      <w:r w:rsidRPr="00F70476">
        <w:rPr>
          <w:color w:val="000000"/>
          <w:lang w:val="uk-UA"/>
        </w:rPr>
        <w:t xml:space="preserve">дорожнього господарства </w:t>
      </w:r>
    </w:p>
    <w:p w14:paraId="1E2916AB" w14:textId="4E40E84F" w:rsidR="00334BAA" w:rsidRPr="00DE11D9" w:rsidRDefault="00F70476" w:rsidP="00DE11D9">
      <w:pPr>
        <w:tabs>
          <w:tab w:val="left" w:pos="1080"/>
        </w:tabs>
        <w:rPr>
          <w:color w:val="000000"/>
          <w:lang w:val="uk-UA"/>
        </w:rPr>
      </w:pPr>
      <w:r w:rsidRPr="00F70476">
        <w:rPr>
          <w:color w:val="000000"/>
          <w:lang w:val="uk-UA"/>
        </w:rPr>
        <w:t>обласної державної адміністрації</w:t>
      </w:r>
      <w:r w:rsidRPr="00F70476">
        <w:rPr>
          <w:color w:val="000000"/>
          <w:lang w:val="uk-UA"/>
        </w:rPr>
        <w:tab/>
      </w:r>
      <w:r w:rsidRPr="00F70476">
        <w:rPr>
          <w:color w:val="000000"/>
          <w:lang w:val="uk-UA"/>
        </w:rPr>
        <w:tab/>
      </w:r>
      <w:r w:rsidRPr="00F70476">
        <w:rPr>
          <w:color w:val="000000"/>
          <w:lang w:val="uk-UA"/>
        </w:rPr>
        <w:tab/>
        <w:t xml:space="preserve">                                                                                </w:t>
      </w:r>
      <w:r w:rsidR="004204DE">
        <w:rPr>
          <w:color w:val="000000"/>
          <w:lang w:val="uk-UA"/>
        </w:rPr>
        <w:t xml:space="preserve">                          </w:t>
      </w:r>
      <w:r w:rsidRPr="00F70476">
        <w:rPr>
          <w:color w:val="000000"/>
          <w:lang w:val="uk-UA"/>
        </w:rPr>
        <w:t xml:space="preserve"> Орест ШУЛІКОВСЬКИЙ</w:t>
      </w:r>
    </w:p>
    <w:sectPr w:rsidR="00334BAA" w:rsidRPr="00DE11D9" w:rsidSect="003F3B95">
      <w:headerReference w:type="default" r:id="rId8"/>
      <w:footerReference w:type="default" r:id="rId9"/>
      <w:pgSz w:w="16838" w:h="11906" w:orient="landscape"/>
      <w:pgMar w:top="-1418" w:right="567" w:bottom="0" w:left="1701" w:header="568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0790DE" w14:textId="77777777" w:rsidR="007E0B92" w:rsidRDefault="007E0B92">
      <w:r>
        <w:separator/>
      </w:r>
    </w:p>
  </w:endnote>
  <w:endnote w:type="continuationSeparator" w:id="0">
    <w:p w14:paraId="55BD6F4F" w14:textId="77777777" w:rsidR="007E0B92" w:rsidRDefault="007E0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5D0934" w14:textId="77777777" w:rsidR="00726634" w:rsidRDefault="00726634">
    <w:pPr>
      <w:pStyle w:val="af1"/>
      <w:jc w:val="right"/>
    </w:pPr>
  </w:p>
  <w:p w14:paraId="2F371856" w14:textId="77777777" w:rsidR="00726634" w:rsidRDefault="00726634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0C0D6" w14:textId="77777777" w:rsidR="007E0B92" w:rsidRDefault="007E0B92">
      <w:r>
        <w:separator/>
      </w:r>
    </w:p>
  </w:footnote>
  <w:footnote w:type="continuationSeparator" w:id="0">
    <w:p w14:paraId="0DDEB5B0" w14:textId="77777777" w:rsidR="007E0B92" w:rsidRDefault="007E0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DDBA8B" w14:textId="380B268B" w:rsidR="00726634" w:rsidRPr="00990A5F" w:rsidRDefault="005E26AE" w:rsidP="00990A5F">
    <w:pPr>
      <w:pStyle w:val="ab"/>
      <w:tabs>
        <w:tab w:val="center" w:pos="7285"/>
        <w:tab w:val="left" w:pos="10470"/>
      </w:tabs>
      <w:ind w:right="1103"/>
      <w:jc w:val="right"/>
      <w:rPr>
        <w:lang w:val="uk-UA"/>
      </w:rPr>
    </w:pPr>
    <w:r>
      <w:tab/>
    </w:r>
    <w:r>
      <w:tab/>
    </w:r>
    <w:r w:rsidR="00990A5F">
      <w:rPr>
        <w:lang w:val="uk-UA"/>
      </w:rPr>
      <w:t>Продовження додатка 3</w:t>
    </w:r>
  </w:p>
  <w:p w14:paraId="2D4A3E2A" w14:textId="77777777" w:rsidR="00D5337C" w:rsidRDefault="00D5337C" w:rsidP="005E26AE">
    <w:pPr>
      <w:pStyle w:val="ab"/>
      <w:tabs>
        <w:tab w:val="center" w:pos="7285"/>
        <w:tab w:val="left" w:pos="10470"/>
      </w:tabs>
      <w:rPr>
        <w:lang w:val="uk-UA"/>
      </w:rPr>
    </w:pPr>
  </w:p>
  <w:p w14:paraId="143F98AB" w14:textId="77777777" w:rsidR="005E26AE" w:rsidRPr="005E26AE" w:rsidRDefault="005E26AE" w:rsidP="005E26AE">
    <w:pPr>
      <w:pStyle w:val="ab"/>
      <w:tabs>
        <w:tab w:val="center" w:pos="7285"/>
        <w:tab w:val="left" w:pos="10470"/>
      </w:tabs>
      <w:rPr>
        <w:lang w:val="uk-UA"/>
      </w:rPr>
    </w:pPr>
  </w:p>
  <w:p w14:paraId="66D08F91" w14:textId="77777777" w:rsidR="00726634" w:rsidRPr="005F53C0" w:rsidRDefault="00726634" w:rsidP="00B4763D">
    <w:pPr>
      <w:pStyle w:val="ab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4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5" w15:restartNumberingAfterBreak="0">
    <w:nsid w:val="3FC409D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26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7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0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 w15:restartNumberingAfterBreak="0">
    <w:nsid w:val="63422CAD"/>
    <w:multiLevelType w:val="hybridMultilevel"/>
    <w:tmpl w:val="38D479A2"/>
    <w:lvl w:ilvl="0" w:tplc="AC98D79C">
      <w:start w:val="200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8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1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3"/>
  </w:num>
  <w:num w:numId="11">
    <w:abstractNumId w:val="26"/>
  </w:num>
  <w:num w:numId="12">
    <w:abstractNumId w:val="16"/>
  </w:num>
  <w:num w:numId="13">
    <w:abstractNumId w:val="29"/>
  </w:num>
  <w:num w:numId="14">
    <w:abstractNumId w:val="30"/>
  </w:num>
  <w:num w:numId="15">
    <w:abstractNumId w:val="10"/>
  </w:num>
  <w:num w:numId="16">
    <w:abstractNumId w:val="40"/>
  </w:num>
  <w:num w:numId="17">
    <w:abstractNumId w:val="36"/>
  </w:num>
  <w:num w:numId="18">
    <w:abstractNumId w:val="21"/>
  </w:num>
  <w:num w:numId="19">
    <w:abstractNumId w:val="18"/>
  </w:num>
  <w:num w:numId="20">
    <w:abstractNumId w:val="22"/>
  </w:num>
  <w:num w:numId="21">
    <w:abstractNumId w:val="24"/>
  </w:num>
  <w:num w:numId="22">
    <w:abstractNumId w:val="31"/>
  </w:num>
  <w:num w:numId="23">
    <w:abstractNumId w:val="12"/>
  </w:num>
  <w:num w:numId="24">
    <w:abstractNumId w:val="14"/>
  </w:num>
  <w:num w:numId="25">
    <w:abstractNumId w:val="27"/>
  </w:num>
  <w:num w:numId="26">
    <w:abstractNumId w:val="20"/>
  </w:num>
  <w:num w:numId="27">
    <w:abstractNumId w:val="28"/>
  </w:num>
  <w:num w:numId="28">
    <w:abstractNumId w:val="9"/>
  </w:num>
  <w:num w:numId="29">
    <w:abstractNumId w:val="33"/>
  </w:num>
  <w:num w:numId="30">
    <w:abstractNumId w:val="15"/>
  </w:num>
  <w:num w:numId="31">
    <w:abstractNumId w:val="32"/>
  </w:num>
  <w:num w:numId="32">
    <w:abstractNumId w:val="42"/>
  </w:num>
  <w:num w:numId="33">
    <w:abstractNumId w:val="17"/>
  </w:num>
  <w:num w:numId="34">
    <w:abstractNumId w:val="19"/>
  </w:num>
  <w:num w:numId="35">
    <w:abstractNumId w:val="13"/>
  </w:num>
  <w:num w:numId="36">
    <w:abstractNumId w:val="39"/>
  </w:num>
  <w:num w:numId="37">
    <w:abstractNumId w:val="38"/>
  </w:num>
  <w:num w:numId="38">
    <w:abstractNumId w:val="11"/>
  </w:num>
  <w:num w:numId="39">
    <w:abstractNumId w:val="37"/>
  </w:num>
  <w:num w:numId="40">
    <w:abstractNumId w:val="41"/>
  </w:num>
  <w:num w:numId="41">
    <w:abstractNumId w:val="35"/>
  </w:num>
  <w:num w:numId="42">
    <w:abstractNumId w:val="25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A0A"/>
    <w:rsid w:val="00000DB2"/>
    <w:rsid w:val="00002554"/>
    <w:rsid w:val="00002A80"/>
    <w:rsid w:val="00003389"/>
    <w:rsid w:val="000045DE"/>
    <w:rsid w:val="000059A5"/>
    <w:rsid w:val="0000632D"/>
    <w:rsid w:val="0000648E"/>
    <w:rsid w:val="0000668B"/>
    <w:rsid w:val="0001069C"/>
    <w:rsid w:val="000109C4"/>
    <w:rsid w:val="0001156C"/>
    <w:rsid w:val="00011ACB"/>
    <w:rsid w:val="0001278F"/>
    <w:rsid w:val="000164CB"/>
    <w:rsid w:val="0002047A"/>
    <w:rsid w:val="0002083E"/>
    <w:rsid w:val="00020F9B"/>
    <w:rsid w:val="00022995"/>
    <w:rsid w:val="00022DF1"/>
    <w:rsid w:val="00024145"/>
    <w:rsid w:val="00025959"/>
    <w:rsid w:val="00026421"/>
    <w:rsid w:val="00027CA6"/>
    <w:rsid w:val="000307B8"/>
    <w:rsid w:val="00031DD1"/>
    <w:rsid w:val="00033581"/>
    <w:rsid w:val="0003669F"/>
    <w:rsid w:val="00041623"/>
    <w:rsid w:val="00041B22"/>
    <w:rsid w:val="000426B8"/>
    <w:rsid w:val="0004304B"/>
    <w:rsid w:val="000444E1"/>
    <w:rsid w:val="000449A1"/>
    <w:rsid w:val="00044DC9"/>
    <w:rsid w:val="00046D81"/>
    <w:rsid w:val="00050321"/>
    <w:rsid w:val="00050C1D"/>
    <w:rsid w:val="000511C8"/>
    <w:rsid w:val="000522FD"/>
    <w:rsid w:val="00054BE6"/>
    <w:rsid w:val="00055748"/>
    <w:rsid w:val="00055F8C"/>
    <w:rsid w:val="0006255B"/>
    <w:rsid w:val="00064022"/>
    <w:rsid w:val="00065A06"/>
    <w:rsid w:val="0007080F"/>
    <w:rsid w:val="00071425"/>
    <w:rsid w:val="00072363"/>
    <w:rsid w:val="000724AC"/>
    <w:rsid w:val="0007273C"/>
    <w:rsid w:val="00076D48"/>
    <w:rsid w:val="0008134A"/>
    <w:rsid w:val="00081C5D"/>
    <w:rsid w:val="00081FC8"/>
    <w:rsid w:val="000829CF"/>
    <w:rsid w:val="00083CAE"/>
    <w:rsid w:val="00084EC2"/>
    <w:rsid w:val="000869B0"/>
    <w:rsid w:val="000870ED"/>
    <w:rsid w:val="0009159F"/>
    <w:rsid w:val="00092412"/>
    <w:rsid w:val="00093AE1"/>
    <w:rsid w:val="00093C65"/>
    <w:rsid w:val="00094245"/>
    <w:rsid w:val="000A09C6"/>
    <w:rsid w:val="000A3D3C"/>
    <w:rsid w:val="000A779F"/>
    <w:rsid w:val="000B23DB"/>
    <w:rsid w:val="000B2DC8"/>
    <w:rsid w:val="000B33C0"/>
    <w:rsid w:val="000B48BC"/>
    <w:rsid w:val="000B57F3"/>
    <w:rsid w:val="000C13DA"/>
    <w:rsid w:val="000C16DA"/>
    <w:rsid w:val="000C4588"/>
    <w:rsid w:val="000C7CEC"/>
    <w:rsid w:val="000D0454"/>
    <w:rsid w:val="000D2024"/>
    <w:rsid w:val="000D450B"/>
    <w:rsid w:val="000D48AF"/>
    <w:rsid w:val="000D6DCE"/>
    <w:rsid w:val="000E0A15"/>
    <w:rsid w:val="000E3869"/>
    <w:rsid w:val="000E3A11"/>
    <w:rsid w:val="000E43D5"/>
    <w:rsid w:val="000E6156"/>
    <w:rsid w:val="000E683E"/>
    <w:rsid w:val="000E74EE"/>
    <w:rsid w:val="000F0EEB"/>
    <w:rsid w:val="000F3A6B"/>
    <w:rsid w:val="000F5D2B"/>
    <w:rsid w:val="00101665"/>
    <w:rsid w:val="00101D57"/>
    <w:rsid w:val="001020A1"/>
    <w:rsid w:val="001025EF"/>
    <w:rsid w:val="00103B17"/>
    <w:rsid w:val="0010431B"/>
    <w:rsid w:val="00105042"/>
    <w:rsid w:val="001064D3"/>
    <w:rsid w:val="00107958"/>
    <w:rsid w:val="00110335"/>
    <w:rsid w:val="00111F13"/>
    <w:rsid w:val="00112FA4"/>
    <w:rsid w:val="00113414"/>
    <w:rsid w:val="001153CF"/>
    <w:rsid w:val="00115C33"/>
    <w:rsid w:val="001217C1"/>
    <w:rsid w:val="001220A7"/>
    <w:rsid w:val="001221EE"/>
    <w:rsid w:val="001239AE"/>
    <w:rsid w:val="0012760A"/>
    <w:rsid w:val="00131BC8"/>
    <w:rsid w:val="00132B82"/>
    <w:rsid w:val="001344B7"/>
    <w:rsid w:val="00137A0E"/>
    <w:rsid w:val="00137BAD"/>
    <w:rsid w:val="00137C28"/>
    <w:rsid w:val="001410E1"/>
    <w:rsid w:val="00142298"/>
    <w:rsid w:val="001435FB"/>
    <w:rsid w:val="00144003"/>
    <w:rsid w:val="00144038"/>
    <w:rsid w:val="0014451A"/>
    <w:rsid w:val="00144DEF"/>
    <w:rsid w:val="00146326"/>
    <w:rsid w:val="001467ED"/>
    <w:rsid w:val="00147F7B"/>
    <w:rsid w:val="0015137A"/>
    <w:rsid w:val="0015177D"/>
    <w:rsid w:val="00153093"/>
    <w:rsid w:val="00161C76"/>
    <w:rsid w:val="0016286F"/>
    <w:rsid w:val="0016306F"/>
    <w:rsid w:val="001647BB"/>
    <w:rsid w:val="00164F87"/>
    <w:rsid w:val="00166C3B"/>
    <w:rsid w:val="001706D4"/>
    <w:rsid w:val="00173730"/>
    <w:rsid w:val="0017658C"/>
    <w:rsid w:val="0017703F"/>
    <w:rsid w:val="001777F4"/>
    <w:rsid w:val="0018260D"/>
    <w:rsid w:val="00182DF0"/>
    <w:rsid w:val="00183347"/>
    <w:rsid w:val="00184311"/>
    <w:rsid w:val="001851F2"/>
    <w:rsid w:val="001873F8"/>
    <w:rsid w:val="00190307"/>
    <w:rsid w:val="00191A15"/>
    <w:rsid w:val="0019386B"/>
    <w:rsid w:val="001940FC"/>
    <w:rsid w:val="00194F7A"/>
    <w:rsid w:val="00194FD2"/>
    <w:rsid w:val="00197511"/>
    <w:rsid w:val="001A143E"/>
    <w:rsid w:val="001A1BF4"/>
    <w:rsid w:val="001A36C5"/>
    <w:rsid w:val="001A3F8D"/>
    <w:rsid w:val="001A4772"/>
    <w:rsid w:val="001A4C2A"/>
    <w:rsid w:val="001A77AE"/>
    <w:rsid w:val="001B03BA"/>
    <w:rsid w:val="001B0DE1"/>
    <w:rsid w:val="001B0E35"/>
    <w:rsid w:val="001B11FD"/>
    <w:rsid w:val="001B17DB"/>
    <w:rsid w:val="001B77C6"/>
    <w:rsid w:val="001C08A7"/>
    <w:rsid w:val="001C0A14"/>
    <w:rsid w:val="001C0ADD"/>
    <w:rsid w:val="001C2BD8"/>
    <w:rsid w:val="001C56D2"/>
    <w:rsid w:val="001C6B11"/>
    <w:rsid w:val="001D0406"/>
    <w:rsid w:val="001D05E2"/>
    <w:rsid w:val="001D1474"/>
    <w:rsid w:val="001D1D9E"/>
    <w:rsid w:val="001D226B"/>
    <w:rsid w:val="001D2A75"/>
    <w:rsid w:val="001D3729"/>
    <w:rsid w:val="001D6129"/>
    <w:rsid w:val="001E1B33"/>
    <w:rsid w:val="001E332A"/>
    <w:rsid w:val="001E496C"/>
    <w:rsid w:val="001E5C2A"/>
    <w:rsid w:val="001F13D8"/>
    <w:rsid w:val="001F1F44"/>
    <w:rsid w:val="001F2D54"/>
    <w:rsid w:val="001F30F5"/>
    <w:rsid w:val="001F3C86"/>
    <w:rsid w:val="001F5DD9"/>
    <w:rsid w:val="001F5E1A"/>
    <w:rsid w:val="001F7177"/>
    <w:rsid w:val="0020251A"/>
    <w:rsid w:val="00202589"/>
    <w:rsid w:val="00202F3A"/>
    <w:rsid w:val="002041D5"/>
    <w:rsid w:val="00204317"/>
    <w:rsid w:val="002052FA"/>
    <w:rsid w:val="0020625E"/>
    <w:rsid w:val="002062A2"/>
    <w:rsid w:val="002076FA"/>
    <w:rsid w:val="00207750"/>
    <w:rsid w:val="00211CB2"/>
    <w:rsid w:val="002133E0"/>
    <w:rsid w:val="00214D20"/>
    <w:rsid w:val="002154DD"/>
    <w:rsid w:val="00221083"/>
    <w:rsid w:val="00222266"/>
    <w:rsid w:val="0022231F"/>
    <w:rsid w:val="002309A3"/>
    <w:rsid w:val="00231FAC"/>
    <w:rsid w:val="00232C67"/>
    <w:rsid w:val="0023331E"/>
    <w:rsid w:val="0023355A"/>
    <w:rsid w:val="002341EB"/>
    <w:rsid w:val="00235A31"/>
    <w:rsid w:val="00236183"/>
    <w:rsid w:val="0024361F"/>
    <w:rsid w:val="00244D97"/>
    <w:rsid w:val="0025309C"/>
    <w:rsid w:val="00253EA7"/>
    <w:rsid w:val="00255172"/>
    <w:rsid w:val="002576BD"/>
    <w:rsid w:val="002605CB"/>
    <w:rsid w:val="002623A4"/>
    <w:rsid w:val="002623D9"/>
    <w:rsid w:val="00262605"/>
    <w:rsid w:val="00262DB7"/>
    <w:rsid w:val="0026370F"/>
    <w:rsid w:val="00263E90"/>
    <w:rsid w:val="002667A9"/>
    <w:rsid w:val="00266EFA"/>
    <w:rsid w:val="00270173"/>
    <w:rsid w:val="00270E69"/>
    <w:rsid w:val="002713A7"/>
    <w:rsid w:val="00271C6C"/>
    <w:rsid w:val="00271E34"/>
    <w:rsid w:val="00276015"/>
    <w:rsid w:val="00276D33"/>
    <w:rsid w:val="00277B25"/>
    <w:rsid w:val="002815EB"/>
    <w:rsid w:val="002824E8"/>
    <w:rsid w:val="00282B09"/>
    <w:rsid w:val="00283ADB"/>
    <w:rsid w:val="00286D80"/>
    <w:rsid w:val="00290F17"/>
    <w:rsid w:val="00293CAE"/>
    <w:rsid w:val="00293EF1"/>
    <w:rsid w:val="0029548A"/>
    <w:rsid w:val="002957B2"/>
    <w:rsid w:val="00295FA9"/>
    <w:rsid w:val="00297FD5"/>
    <w:rsid w:val="002A1AFB"/>
    <w:rsid w:val="002A30DB"/>
    <w:rsid w:val="002A3E90"/>
    <w:rsid w:val="002A421D"/>
    <w:rsid w:val="002A53BA"/>
    <w:rsid w:val="002A5620"/>
    <w:rsid w:val="002B0476"/>
    <w:rsid w:val="002B0EEC"/>
    <w:rsid w:val="002B152B"/>
    <w:rsid w:val="002B2F5A"/>
    <w:rsid w:val="002B5DD0"/>
    <w:rsid w:val="002C0EFE"/>
    <w:rsid w:val="002C33F8"/>
    <w:rsid w:val="002C6DE3"/>
    <w:rsid w:val="002D1AA1"/>
    <w:rsid w:val="002D3B75"/>
    <w:rsid w:val="002D4622"/>
    <w:rsid w:val="002D6180"/>
    <w:rsid w:val="002E0E68"/>
    <w:rsid w:val="002E204D"/>
    <w:rsid w:val="002E2E5B"/>
    <w:rsid w:val="002E31D8"/>
    <w:rsid w:val="002E69C0"/>
    <w:rsid w:val="002E6EA9"/>
    <w:rsid w:val="002E7DD5"/>
    <w:rsid w:val="002F2381"/>
    <w:rsid w:val="002F344F"/>
    <w:rsid w:val="002F65EF"/>
    <w:rsid w:val="002F682F"/>
    <w:rsid w:val="002F6864"/>
    <w:rsid w:val="002F7F54"/>
    <w:rsid w:val="003003A0"/>
    <w:rsid w:val="00301102"/>
    <w:rsid w:val="003014AA"/>
    <w:rsid w:val="00301A72"/>
    <w:rsid w:val="00301E02"/>
    <w:rsid w:val="003033DE"/>
    <w:rsid w:val="0030365F"/>
    <w:rsid w:val="003046AB"/>
    <w:rsid w:val="00304E96"/>
    <w:rsid w:val="003059D1"/>
    <w:rsid w:val="00306CCD"/>
    <w:rsid w:val="00310720"/>
    <w:rsid w:val="00311559"/>
    <w:rsid w:val="00311C11"/>
    <w:rsid w:val="003122B7"/>
    <w:rsid w:val="003126B1"/>
    <w:rsid w:val="00312D09"/>
    <w:rsid w:val="00314557"/>
    <w:rsid w:val="00320B31"/>
    <w:rsid w:val="003210A4"/>
    <w:rsid w:val="00321954"/>
    <w:rsid w:val="00322A71"/>
    <w:rsid w:val="0032499F"/>
    <w:rsid w:val="00324AD4"/>
    <w:rsid w:val="00325E4F"/>
    <w:rsid w:val="00327DA2"/>
    <w:rsid w:val="003300FB"/>
    <w:rsid w:val="00334386"/>
    <w:rsid w:val="00334BAA"/>
    <w:rsid w:val="003353F1"/>
    <w:rsid w:val="00335A2C"/>
    <w:rsid w:val="00335FDF"/>
    <w:rsid w:val="00336566"/>
    <w:rsid w:val="00336897"/>
    <w:rsid w:val="00337890"/>
    <w:rsid w:val="0034077B"/>
    <w:rsid w:val="00344D07"/>
    <w:rsid w:val="00345E8C"/>
    <w:rsid w:val="00346D1D"/>
    <w:rsid w:val="00347AA8"/>
    <w:rsid w:val="0035063A"/>
    <w:rsid w:val="00350F79"/>
    <w:rsid w:val="00351D32"/>
    <w:rsid w:val="00352636"/>
    <w:rsid w:val="00353BB2"/>
    <w:rsid w:val="00356C31"/>
    <w:rsid w:val="00357BF4"/>
    <w:rsid w:val="0036105A"/>
    <w:rsid w:val="00363AEC"/>
    <w:rsid w:val="00365CCA"/>
    <w:rsid w:val="00371C33"/>
    <w:rsid w:val="00373FD5"/>
    <w:rsid w:val="0037410A"/>
    <w:rsid w:val="003741EE"/>
    <w:rsid w:val="00376C1D"/>
    <w:rsid w:val="003775FC"/>
    <w:rsid w:val="003810AB"/>
    <w:rsid w:val="00382148"/>
    <w:rsid w:val="003828AB"/>
    <w:rsid w:val="00382DCF"/>
    <w:rsid w:val="00384325"/>
    <w:rsid w:val="00384714"/>
    <w:rsid w:val="00384DAF"/>
    <w:rsid w:val="0038545F"/>
    <w:rsid w:val="00385D8D"/>
    <w:rsid w:val="0038619B"/>
    <w:rsid w:val="0038623D"/>
    <w:rsid w:val="003904BE"/>
    <w:rsid w:val="00391078"/>
    <w:rsid w:val="0039183F"/>
    <w:rsid w:val="00391D58"/>
    <w:rsid w:val="003927E6"/>
    <w:rsid w:val="003939CB"/>
    <w:rsid w:val="00393C00"/>
    <w:rsid w:val="003953F1"/>
    <w:rsid w:val="00395D9D"/>
    <w:rsid w:val="00396513"/>
    <w:rsid w:val="003A1BE7"/>
    <w:rsid w:val="003A2976"/>
    <w:rsid w:val="003A6203"/>
    <w:rsid w:val="003A62A3"/>
    <w:rsid w:val="003A69E4"/>
    <w:rsid w:val="003B2908"/>
    <w:rsid w:val="003B6299"/>
    <w:rsid w:val="003B753A"/>
    <w:rsid w:val="003C25B5"/>
    <w:rsid w:val="003C3AB5"/>
    <w:rsid w:val="003C5FBC"/>
    <w:rsid w:val="003C6A97"/>
    <w:rsid w:val="003C6ACB"/>
    <w:rsid w:val="003C7F44"/>
    <w:rsid w:val="003D0FD6"/>
    <w:rsid w:val="003D3778"/>
    <w:rsid w:val="003D4DA5"/>
    <w:rsid w:val="003D7060"/>
    <w:rsid w:val="003D7FCE"/>
    <w:rsid w:val="003E1179"/>
    <w:rsid w:val="003E2319"/>
    <w:rsid w:val="003E2926"/>
    <w:rsid w:val="003F267E"/>
    <w:rsid w:val="003F3B95"/>
    <w:rsid w:val="003F3BBB"/>
    <w:rsid w:val="003F4A0A"/>
    <w:rsid w:val="003F4CC2"/>
    <w:rsid w:val="003F5B7E"/>
    <w:rsid w:val="003F6F9A"/>
    <w:rsid w:val="00400A37"/>
    <w:rsid w:val="0040433B"/>
    <w:rsid w:val="00404D39"/>
    <w:rsid w:val="0040519D"/>
    <w:rsid w:val="00407005"/>
    <w:rsid w:val="00407D38"/>
    <w:rsid w:val="00410764"/>
    <w:rsid w:val="00410EA2"/>
    <w:rsid w:val="00411503"/>
    <w:rsid w:val="004115B3"/>
    <w:rsid w:val="004166FB"/>
    <w:rsid w:val="004204DE"/>
    <w:rsid w:val="00420D99"/>
    <w:rsid w:val="0042487E"/>
    <w:rsid w:val="00425A25"/>
    <w:rsid w:val="0042724E"/>
    <w:rsid w:val="004279FF"/>
    <w:rsid w:val="00431308"/>
    <w:rsid w:val="00431BF9"/>
    <w:rsid w:val="004321CF"/>
    <w:rsid w:val="00442E8C"/>
    <w:rsid w:val="0044408F"/>
    <w:rsid w:val="004448E4"/>
    <w:rsid w:val="004463DA"/>
    <w:rsid w:val="004513F7"/>
    <w:rsid w:val="00452C46"/>
    <w:rsid w:val="00453F7F"/>
    <w:rsid w:val="00454718"/>
    <w:rsid w:val="004570C4"/>
    <w:rsid w:val="00461037"/>
    <w:rsid w:val="00462D96"/>
    <w:rsid w:val="00462E95"/>
    <w:rsid w:val="0046559E"/>
    <w:rsid w:val="00466CB6"/>
    <w:rsid w:val="00470C7A"/>
    <w:rsid w:val="00472076"/>
    <w:rsid w:val="004723FC"/>
    <w:rsid w:val="00473F7B"/>
    <w:rsid w:val="00474E31"/>
    <w:rsid w:val="0047631D"/>
    <w:rsid w:val="00482267"/>
    <w:rsid w:val="00482E24"/>
    <w:rsid w:val="004840C8"/>
    <w:rsid w:val="004844CD"/>
    <w:rsid w:val="00484936"/>
    <w:rsid w:val="00484FC7"/>
    <w:rsid w:val="004858C6"/>
    <w:rsid w:val="004905F2"/>
    <w:rsid w:val="004914F9"/>
    <w:rsid w:val="00491BC5"/>
    <w:rsid w:val="00492394"/>
    <w:rsid w:val="00497312"/>
    <w:rsid w:val="004A0595"/>
    <w:rsid w:val="004A08D4"/>
    <w:rsid w:val="004A19C7"/>
    <w:rsid w:val="004A402A"/>
    <w:rsid w:val="004A42D9"/>
    <w:rsid w:val="004A5134"/>
    <w:rsid w:val="004A60E0"/>
    <w:rsid w:val="004A7465"/>
    <w:rsid w:val="004A75B9"/>
    <w:rsid w:val="004A7774"/>
    <w:rsid w:val="004A79E3"/>
    <w:rsid w:val="004A7A18"/>
    <w:rsid w:val="004A7B04"/>
    <w:rsid w:val="004B2EC2"/>
    <w:rsid w:val="004B55AF"/>
    <w:rsid w:val="004B6F03"/>
    <w:rsid w:val="004B7F86"/>
    <w:rsid w:val="004C1B26"/>
    <w:rsid w:val="004C24B3"/>
    <w:rsid w:val="004C24E4"/>
    <w:rsid w:val="004C2F20"/>
    <w:rsid w:val="004C3C8A"/>
    <w:rsid w:val="004C426F"/>
    <w:rsid w:val="004C4644"/>
    <w:rsid w:val="004C57A9"/>
    <w:rsid w:val="004C68BE"/>
    <w:rsid w:val="004C7EC5"/>
    <w:rsid w:val="004D10A4"/>
    <w:rsid w:val="004D1A33"/>
    <w:rsid w:val="004D4063"/>
    <w:rsid w:val="004D416C"/>
    <w:rsid w:val="004D555D"/>
    <w:rsid w:val="004D60B2"/>
    <w:rsid w:val="004D6F73"/>
    <w:rsid w:val="004D737D"/>
    <w:rsid w:val="004D7476"/>
    <w:rsid w:val="004E0A12"/>
    <w:rsid w:val="004E30AD"/>
    <w:rsid w:val="004E4878"/>
    <w:rsid w:val="004E7793"/>
    <w:rsid w:val="004F0AB6"/>
    <w:rsid w:val="004F2507"/>
    <w:rsid w:val="004F7081"/>
    <w:rsid w:val="004F728B"/>
    <w:rsid w:val="004F7AB4"/>
    <w:rsid w:val="004F7E59"/>
    <w:rsid w:val="00500250"/>
    <w:rsid w:val="00501C8E"/>
    <w:rsid w:val="00503A86"/>
    <w:rsid w:val="00504F74"/>
    <w:rsid w:val="00506599"/>
    <w:rsid w:val="00512270"/>
    <w:rsid w:val="00513096"/>
    <w:rsid w:val="00513B45"/>
    <w:rsid w:val="005147BD"/>
    <w:rsid w:val="00514B04"/>
    <w:rsid w:val="005173AE"/>
    <w:rsid w:val="00520FD9"/>
    <w:rsid w:val="00521D81"/>
    <w:rsid w:val="005260DF"/>
    <w:rsid w:val="00526C66"/>
    <w:rsid w:val="00531A72"/>
    <w:rsid w:val="00534C72"/>
    <w:rsid w:val="00534D2C"/>
    <w:rsid w:val="00540109"/>
    <w:rsid w:val="0054013A"/>
    <w:rsid w:val="0054389D"/>
    <w:rsid w:val="00546195"/>
    <w:rsid w:val="00546BD8"/>
    <w:rsid w:val="0055290A"/>
    <w:rsid w:val="0055492E"/>
    <w:rsid w:val="00554AC4"/>
    <w:rsid w:val="00554B81"/>
    <w:rsid w:val="00555F55"/>
    <w:rsid w:val="00556FB6"/>
    <w:rsid w:val="00557CBA"/>
    <w:rsid w:val="00557DD9"/>
    <w:rsid w:val="005652ED"/>
    <w:rsid w:val="00565D1B"/>
    <w:rsid w:val="005660FC"/>
    <w:rsid w:val="00571136"/>
    <w:rsid w:val="0057135A"/>
    <w:rsid w:val="0057252B"/>
    <w:rsid w:val="005741CB"/>
    <w:rsid w:val="0057459D"/>
    <w:rsid w:val="0057487E"/>
    <w:rsid w:val="00574903"/>
    <w:rsid w:val="00575CA7"/>
    <w:rsid w:val="00577DA5"/>
    <w:rsid w:val="00583279"/>
    <w:rsid w:val="005841F8"/>
    <w:rsid w:val="00585169"/>
    <w:rsid w:val="005854E8"/>
    <w:rsid w:val="00586B3E"/>
    <w:rsid w:val="00586C33"/>
    <w:rsid w:val="00587AA4"/>
    <w:rsid w:val="00587B95"/>
    <w:rsid w:val="00591CF5"/>
    <w:rsid w:val="005921C4"/>
    <w:rsid w:val="00594C0E"/>
    <w:rsid w:val="005958BA"/>
    <w:rsid w:val="00596253"/>
    <w:rsid w:val="0059671B"/>
    <w:rsid w:val="005970D2"/>
    <w:rsid w:val="005A09A3"/>
    <w:rsid w:val="005A4221"/>
    <w:rsid w:val="005A56FE"/>
    <w:rsid w:val="005A5719"/>
    <w:rsid w:val="005A5CE1"/>
    <w:rsid w:val="005A6697"/>
    <w:rsid w:val="005A6EB7"/>
    <w:rsid w:val="005B05CB"/>
    <w:rsid w:val="005B2F2D"/>
    <w:rsid w:val="005B4F73"/>
    <w:rsid w:val="005B56CF"/>
    <w:rsid w:val="005B66DE"/>
    <w:rsid w:val="005C0DB7"/>
    <w:rsid w:val="005C10C4"/>
    <w:rsid w:val="005C42A1"/>
    <w:rsid w:val="005C59C0"/>
    <w:rsid w:val="005C7A38"/>
    <w:rsid w:val="005D0A60"/>
    <w:rsid w:val="005D15BB"/>
    <w:rsid w:val="005D27A6"/>
    <w:rsid w:val="005D2BAB"/>
    <w:rsid w:val="005D326B"/>
    <w:rsid w:val="005D38BB"/>
    <w:rsid w:val="005D4F0C"/>
    <w:rsid w:val="005D5874"/>
    <w:rsid w:val="005D63F0"/>
    <w:rsid w:val="005D74BC"/>
    <w:rsid w:val="005E26AE"/>
    <w:rsid w:val="005E392C"/>
    <w:rsid w:val="005E4AE6"/>
    <w:rsid w:val="005E6425"/>
    <w:rsid w:val="005F031D"/>
    <w:rsid w:val="005F0F95"/>
    <w:rsid w:val="005F2D24"/>
    <w:rsid w:val="005F40B3"/>
    <w:rsid w:val="005F53C0"/>
    <w:rsid w:val="005F6EF7"/>
    <w:rsid w:val="006002DE"/>
    <w:rsid w:val="0060220E"/>
    <w:rsid w:val="00602441"/>
    <w:rsid w:val="00602BA8"/>
    <w:rsid w:val="00603940"/>
    <w:rsid w:val="00607535"/>
    <w:rsid w:val="00607CAC"/>
    <w:rsid w:val="00611240"/>
    <w:rsid w:val="0061318E"/>
    <w:rsid w:val="006136D5"/>
    <w:rsid w:val="00615071"/>
    <w:rsid w:val="00615A53"/>
    <w:rsid w:val="00616876"/>
    <w:rsid w:val="00616A29"/>
    <w:rsid w:val="0061708C"/>
    <w:rsid w:val="00617C00"/>
    <w:rsid w:val="00620D07"/>
    <w:rsid w:val="00621794"/>
    <w:rsid w:val="006239CC"/>
    <w:rsid w:val="00624981"/>
    <w:rsid w:val="00627137"/>
    <w:rsid w:val="006333D7"/>
    <w:rsid w:val="00633D9E"/>
    <w:rsid w:val="00634926"/>
    <w:rsid w:val="006366CC"/>
    <w:rsid w:val="00641AFB"/>
    <w:rsid w:val="00641F0D"/>
    <w:rsid w:val="0064467B"/>
    <w:rsid w:val="006447D4"/>
    <w:rsid w:val="0064566C"/>
    <w:rsid w:val="006501E9"/>
    <w:rsid w:val="00650271"/>
    <w:rsid w:val="006544C8"/>
    <w:rsid w:val="00656249"/>
    <w:rsid w:val="006563F1"/>
    <w:rsid w:val="00656E92"/>
    <w:rsid w:val="00656EA6"/>
    <w:rsid w:val="006579C5"/>
    <w:rsid w:val="00662897"/>
    <w:rsid w:val="00663C2E"/>
    <w:rsid w:val="006646AF"/>
    <w:rsid w:val="0066553F"/>
    <w:rsid w:val="006706D3"/>
    <w:rsid w:val="00672EE8"/>
    <w:rsid w:val="00673791"/>
    <w:rsid w:val="00674918"/>
    <w:rsid w:val="006758E3"/>
    <w:rsid w:val="006763B6"/>
    <w:rsid w:val="006773B0"/>
    <w:rsid w:val="00681011"/>
    <w:rsid w:val="00692918"/>
    <w:rsid w:val="00693E59"/>
    <w:rsid w:val="00694071"/>
    <w:rsid w:val="00694E94"/>
    <w:rsid w:val="00697160"/>
    <w:rsid w:val="006A3726"/>
    <w:rsid w:val="006A6ACE"/>
    <w:rsid w:val="006B1457"/>
    <w:rsid w:val="006B14BB"/>
    <w:rsid w:val="006B15C3"/>
    <w:rsid w:val="006B41E5"/>
    <w:rsid w:val="006B4560"/>
    <w:rsid w:val="006B47FA"/>
    <w:rsid w:val="006B75D7"/>
    <w:rsid w:val="006C660C"/>
    <w:rsid w:val="006C6B43"/>
    <w:rsid w:val="006C7B48"/>
    <w:rsid w:val="006D0561"/>
    <w:rsid w:val="006D0723"/>
    <w:rsid w:val="006D1150"/>
    <w:rsid w:val="006D555A"/>
    <w:rsid w:val="006D616A"/>
    <w:rsid w:val="006E080F"/>
    <w:rsid w:val="006E0E4B"/>
    <w:rsid w:val="006E1E2A"/>
    <w:rsid w:val="006E71B0"/>
    <w:rsid w:val="006F18C9"/>
    <w:rsid w:val="006F20CE"/>
    <w:rsid w:val="006F44C0"/>
    <w:rsid w:val="006F72D8"/>
    <w:rsid w:val="006F735C"/>
    <w:rsid w:val="006F7410"/>
    <w:rsid w:val="006F7A1D"/>
    <w:rsid w:val="00700F90"/>
    <w:rsid w:val="00701965"/>
    <w:rsid w:val="00703EF5"/>
    <w:rsid w:val="0070574F"/>
    <w:rsid w:val="007077E2"/>
    <w:rsid w:val="00710C02"/>
    <w:rsid w:val="007205AB"/>
    <w:rsid w:val="0072195C"/>
    <w:rsid w:val="00721D30"/>
    <w:rsid w:val="00723F9D"/>
    <w:rsid w:val="0072438C"/>
    <w:rsid w:val="00724F52"/>
    <w:rsid w:val="00726634"/>
    <w:rsid w:val="007317E9"/>
    <w:rsid w:val="007323DA"/>
    <w:rsid w:val="0073274C"/>
    <w:rsid w:val="00733C1E"/>
    <w:rsid w:val="007354E0"/>
    <w:rsid w:val="00736346"/>
    <w:rsid w:val="0074011A"/>
    <w:rsid w:val="00742B6D"/>
    <w:rsid w:val="007450A9"/>
    <w:rsid w:val="00745702"/>
    <w:rsid w:val="00752DDA"/>
    <w:rsid w:val="00756930"/>
    <w:rsid w:val="00757498"/>
    <w:rsid w:val="007600BB"/>
    <w:rsid w:val="00761F9C"/>
    <w:rsid w:val="00763F30"/>
    <w:rsid w:val="007655AD"/>
    <w:rsid w:val="007731BD"/>
    <w:rsid w:val="0077490D"/>
    <w:rsid w:val="00775D68"/>
    <w:rsid w:val="00775D87"/>
    <w:rsid w:val="00777677"/>
    <w:rsid w:val="00781055"/>
    <w:rsid w:val="007815CA"/>
    <w:rsid w:val="00782F5E"/>
    <w:rsid w:val="007837DA"/>
    <w:rsid w:val="00783F84"/>
    <w:rsid w:val="00784BB5"/>
    <w:rsid w:val="007850F2"/>
    <w:rsid w:val="00786548"/>
    <w:rsid w:val="0078702C"/>
    <w:rsid w:val="0079092C"/>
    <w:rsid w:val="007909DB"/>
    <w:rsid w:val="00791A7F"/>
    <w:rsid w:val="00791D5A"/>
    <w:rsid w:val="007933CE"/>
    <w:rsid w:val="00793CDB"/>
    <w:rsid w:val="00797DF6"/>
    <w:rsid w:val="007A0CA2"/>
    <w:rsid w:val="007A1A8F"/>
    <w:rsid w:val="007A2612"/>
    <w:rsid w:val="007A329F"/>
    <w:rsid w:val="007A3C12"/>
    <w:rsid w:val="007A41AB"/>
    <w:rsid w:val="007A52AC"/>
    <w:rsid w:val="007A7941"/>
    <w:rsid w:val="007B02B1"/>
    <w:rsid w:val="007B0EBC"/>
    <w:rsid w:val="007B13A2"/>
    <w:rsid w:val="007B15D0"/>
    <w:rsid w:val="007B3985"/>
    <w:rsid w:val="007B4FBA"/>
    <w:rsid w:val="007B5E6B"/>
    <w:rsid w:val="007B754E"/>
    <w:rsid w:val="007C2456"/>
    <w:rsid w:val="007C310D"/>
    <w:rsid w:val="007C3C2C"/>
    <w:rsid w:val="007C5033"/>
    <w:rsid w:val="007C5CAE"/>
    <w:rsid w:val="007C7AD5"/>
    <w:rsid w:val="007C7FEA"/>
    <w:rsid w:val="007D23F2"/>
    <w:rsid w:val="007D6D56"/>
    <w:rsid w:val="007D7180"/>
    <w:rsid w:val="007E0B92"/>
    <w:rsid w:val="007E2FCA"/>
    <w:rsid w:val="007E37AB"/>
    <w:rsid w:val="007E47FA"/>
    <w:rsid w:val="007E5A88"/>
    <w:rsid w:val="007E5CCA"/>
    <w:rsid w:val="007E7140"/>
    <w:rsid w:val="007F1157"/>
    <w:rsid w:val="007F2720"/>
    <w:rsid w:val="007F3488"/>
    <w:rsid w:val="008005C9"/>
    <w:rsid w:val="00800F53"/>
    <w:rsid w:val="00802CF6"/>
    <w:rsid w:val="0080329C"/>
    <w:rsid w:val="00803E0A"/>
    <w:rsid w:val="00804CF8"/>
    <w:rsid w:val="00804EB3"/>
    <w:rsid w:val="00805996"/>
    <w:rsid w:val="00807D99"/>
    <w:rsid w:val="0081202D"/>
    <w:rsid w:val="00812F67"/>
    <w:rsid w:val="00813557"/>
    <w:rsid w:val="00813686"/>
    <w:rsid w:val="00813E38"/>
    <w:rsid w:val="00814FAE"/>
    <w:rsid w:val="0081727D"/>
    <w:rsid w:val="00820DA7"/>
    <w:rsid w:val="00821ADF"/>
    <w:rsid w:val="0082704E"/>
    <w:rsid w:val="00827150"/>
    <w:rsid w:val="00827301"/>
    <w:rsid w:val="00830409"/>
    <w:rsid w:val="00830789"/>
    <w:rsid w:val="008322E2"/>
    <w:rsid w:val="008327E9"/>
    <w:rsid w:val="008350BB"/>
    <w:rsid w:val="00836325"/>
    <w:rsid w:val="0084059C"/>
    <w:rsid w:val="00842A1C"/>
    <w:rsid w:val="00845864"/>
    <w:rsid w:val="00846399"/>
    <w:rsid w:val="0084663D"/>
    <w:rsid w:val="00847448"/>
    <w:rsid w:val="00850B2A"/>
    <w:rsid w:val="0085161E"/>
    <w:rsid w:val="00851B99"/>
    <w:rsid w:val="00852479"/>
    <w:rsid w:val="008534F8"/>
    <w:rsid w:val="00854578"/>
    <w:rsid w:val="008550E0"/>
    <w:rsid w:val="008578F8"/>
    <w:rsid w:val="00862479"/>
    <w:rsid w:val="00863A50"/>
    <w:rsid w:val="00865493"/>
    <w:rsid w:val="00866381"/>
    <w:rsid w:val="00866597"/>
    <w:rsid w:val="00867159"/>
    <w:rsid w:val="0087118C"/>
    <w:rsid w:val="00873707"/>
    <w:rsid w:val="008751DE"/>
    <w:rsid w:val="00876DB0"/>
    <w:rsid w:val="008779B6"/>
    <w:rsid w:val="00877E65"/>
    <w:rsid w:val="0088021A"/>
    <w:rsid w:val="008803C3"/>
    <w:rsid w:val="00880C0F"/>
    <w:rsid w:val="00881C1A"/>
    <w:rsid w:val="0088252E"/>
    <w:rsid w:val="00882591"/>
    <w:rsid w:val="00885A17"/>
    <w:rsid w:val="00885C59"/>
    <w:rsid w:val="00886F14"/>
    <w:rsid w:val="00887BC0"/>
    <w:rsid w:val="00891233"/>
    <w:rsid w:val="00891A40"/>
    <w:rsid w:val="008920DC"/>
    <w:rsid w:val="00892ED4"/>
    <w:rsid w:val="0089403D"/>
    <w:rsid w:val="00895EC9"/>
    <w:rsid w:val="00896415"/>
    <w:rsid w:val="00896F9A"/>
    <w:rsid w:val="00897945"/>
    <w:rsid w:val="00897E0C"/>
    <w:rsid w:val="008A02FB"/>
    <w:rsid w:val="008A2172"/>
    <w:rsid w:val="008A28C5"/>
    <w:rsid w:val="008A3826"/>
    <w:rsid w:val="008B03F7"/>
    <w:rsid w:val="008B12D7"/>
    <w:rsid w:val="008B135D"/>
    <w:rsid w:val="008B3E30"/>
    <w:rsid w:val="008B4756"/>
    <w:rsid w:val="008B5AA3"/>
    <w:rsid w:val="008B5BA4"/>
    <w:rsid w:val="008B6431"/>
    <w:rsid w:val="008B64CC"/>
    <w:rsid w:val="008B6ABB"/>
    <w:rsid w:val="008C04CD"/>
    <w:rsid w:val="008C0960"/>
    <w:rsid w:val="008C15E2"/>
    <w:rsid w:val="008C18E2"/>
    <w:rsid w:val="008C1D59"/>
    <w:rsid w:val="008C2AEB"/>
    <w:rsid w:val="008C3C59"/>
    <w:rsid w:val="008C4347"/>
    <w:rsid w:val="008C7787"/>
    <w:rsid w:val="008D1BBB"/>
    <w:rsid w:val="008D3673"/>
    <w:rsid w:val="008D4E30"/>
    <w:rsid w:val="008D6016"/>
    <w:rsid w:val="008D7A29"/>
    <w:rsid w:val="008D7F01"/>
    <w:rsid w:val="008E1644"/>
    <w:rsid w:val="008E214A"/>
    <w:rsid w:val="008E29F5"/>
    <w:rsid w:val="008E2FAB"/>
    <w:rsid w:val="008E397C"/>
    <w:rsid w:val="008E4423"/>
    <w:rsid w:val="008E4873"/>
    <w:rsid w:val="008E629E"/>
    <w:rsid w:val="008F0CA1"/>
    <w:rsid w:val="008F3368"/>
    <w:rsid w:val="008F4A75"/>
    <w:rsid w:val="008F4EC8"/>
    <w:rsid w:val="008F67AC"/>
    <w:rsid w:val="009022F6"/>
    <w:rsid w:val="00903661"/>
    <w:rsid w:val="00904C40"/>
    <w:rsid w:val="00905F30"/>
    <w:rsid w:val="009065A3"/>
    <w:rsid w:val="009115F3"/>
    <w:rsid w:val="00911CE1"/>
    <w:rsid w:val="00917F9C"/>
    <w:rsid w:val="0092093B"/>
    <w:rsid w:val="00922C5D"/>
    <w:rsid w:val="00923294"/>
    <w:rsid w:val="00931743"/>
    <w:rsid w:val="00931D13"/>
    <w:rsid w:val="00937AC1"/>
    <w:rsid w:val="00940C66"/>
    <w:rsid w:val="009411B3"/>
    <w:rsid w:val="00943567"/>
    <w:rsid w:val="009435BB"/>
    <w:rsid w:val="00943B37"/>
    <w:rsid w:val="0094419B"/>
    <w:rsid w:val="009468BF"/>
    <w:rsid w:val="00946E47"/>
    <w:rsid w:val="0095071B"/>
    <w:rsid w:val="00950ADD"/>
    <w:rsid w:val="00952496"/>
    <w:rsid w:val="00955C58"/>
    <w:rsid w:val="00961582"/>
    <w:rsid w:val="00962D87"/>
    <w:rsid w:val="009631C1"/>
    <w:rsid w:val="00963CFD"/>
    <w:rsid w:val="00970AED"/>
    <w:rsid w:val="00971C7A"/>
    <w:rsid w:val="009731D2"/>
    <w:rsid w:val="00973CFC"/>
    <w:rsid w:val="0097482B"/>
    <w:rsid w:val="00975D67"/>
    <w:rsid w:val="00980277"/>
    <w:rsid w:val="009817EC"/>
    <w:rsid w:val="00981A85"/>
    <w:rsid w:val="00983C03"/>
    <w:rsid w:val="0098404E"/>
    <w:rsid w:val="0098441E"/>
    <w:rsid w:val="009868BD"/>
    <w:rsid w:val="00987F53"/>
    <w:rsid w:val="00990A5F"/>
    <w:rsid w:val="00993DEC"/>
    <w:rsid w:val="009945B9"/>
    <w:rsid w:val="00996520"/>
    <w:rsid w:val="009969C3"/>
    <w:rsid w:val="00996B1A"/>
    <w:rsid w:val="00997006"/>
    <w:rsid w:val="00997C78"/>
    <w:rsid w:val="009A07D5"/>
    <w:rsid w:val="009A1EC7"/>
    <w:rsid w:val="009A42BE"/>
    <w:rsid w:val="009A4F55"/>
    <w:rsid w:val="009A752F"/>
    <w:rsid w:val="009B0431"/>
    <w:rsid w:val="009B072A"/>
    <w:rsid w:val="009B0DD6"/>
    <w:rsid w:val="009B1DBF"/>
    <w:rsid w:val="009B2728"/>
    <w:rsid w:val="009B4855"/>
    <w:rsid w:val="009B6644"/>
    <w:rsid w:val="009C2A55"/>
    <w:rsid w:val="009C37A8"/>
    <w:rsid w:val="009C39BD"/>
    <w:rsid w:val="009C3B95"/>
    <w:rsid w:val="009C5153"/>
    <w:rsid w:val="009C70F4"/>
    <w:rsid w:val="009D1962"/>
    <w:rsid w:val="009D3034"/>
    <w:rsid w:val="009D3A95"/>
    <w:rsid w:val="009D41F3"/>
    <w:rsid w:val="009D5478"/>
    <w:rsid w:val="009D5DAF"/>
    <w:rsid w:val="009D61A7"/>
    <w:rsid w:val="009D7BA3"/>
    <w:rsid w:val="009D7E18"/>
    <w:rsid w:val="009E08F3"/>
    <w:rsid w:val="009E1834"/>
    <w:rsid w:val="009E2EA6"/>
    <w:rsid w:val="009E2ED9"/>
    <w:rsid w:val="009E3246"/>
    <w:rsid w:val="009F05D1"/>
    <w:rsid w:val="009F06A5"/>
    <w:rsid w:val="009F1909"/>
    <w:rsid w:val="009F228C"/>
    <w:rsid w:val="009F2BA1"/>
    <w:rsid w:val="009F3ACF"/>
    <w:rsid w:val="009F5069"/>
    <w:rsid w:val="00A017AD"/>
    <w:rsid w:val="00A01956"/>
    <w:rsid w:val="00A02EC1"/>
    <w:rsid w:val="00A06052"/>
    <w:rsid w:val="00A07A0D"/>
    <w:rsid w:val="00A07D43"/>
    <w:rsid w:val="00A10035"/>
    <w:rsid w:val="00A10E95"/>
    <w:rsid w:val="00A1221B"/>
    <w:rsid w:val="00A129B9"/>
    <w:rsid w:val="00A130BD"/>
    <w:rsid w:val="00A13898"/>
    <w:rsid w:val="00A1524E"/>
    <w:rsid w:val="00A162CA"/>
    <w:rsid w:val="00A230C0"/>
    <w:rsid w:val="00A23A4E"/>
    <w:rsid w:val="00A24667"/>
    <w:rsid w:val="00A25EEC"/>
    <w:rsid w:val="00A26EA6"/>
    <w:rsid w:val="00A27EEC"/>
    <w:rsid w:val="00A30474"/>
    <w:rsid w:val="00A30CC5"/>
    <w:rsid w:val="00A32499"/>
    <w:rsid w:val="00A339E2"/>
    <w:rsid w:val="00A33EA6"/>
    <w:rsid w:val="00A3402E"/>
    <w:rsid w:val="00A35EDD"/>
    <w:rsid w:val="00A367B2"/>
    <w:rsid w:val="00A3734E"/>
    <w:rsid w:val="00A37ECE"/>
    <w:rsid w:val="00A4018F"/>
    <w:rsid w:val="00A41246"/>
    <w:rsid w:val="00A424E8"/>
    <w:rsid w:val="00A447E2"/>
    <w:rsid w:val="00A44E71"/>
    <w:rsid w:val="00A454EE"/>
    <w:rsid w:val="00A47059"/>
    <w:rsid w:val="00A502F8"/>
    <w:rsid w:val="00A50AD3"/>
    <w:rsid w:val="00A52236"/>
    <w:rsid w:val="00A52A48"/>
    <w:rsid w:val="00A5431D"/>
    <w:rsid w:val="00A5613A"/>
    <w:rsid w:val="00A621F1"/>
    <w:rsid w:val="00A62347"/>
    <w:rsid w:val="00A63961"/>
    <w:rsid w:val="00A63A2F"/>
    <w:rsid w:val="00A63AC3"/>
    <w:rsid w:val="00A6487D"/>
    <w:rsid w:val="00A678A4"/>
    <w:rsid w:val="00A7021E"/>
    <w:rsid w:val="00A73EE4"/>
    <w:rsid w:val="00A75310"/>
    <w:rsid w:val="00A75438"/>
    <w:rsid w:val="00A826B3"/>
    <w:rsid w:val="00A82792"/>
    <w:rsid w:val="00A82C40"/>
    <w:rsid w:val="00A8612D"/>
    <w:rsid w:val="00A876D1"/>
    <w:rsid w:val="00A90AC3"/>
    <w:rsid w:val="00A91ADE"/>
    <w:rsid w:val="00A93973"/>
    <w:rsid w:val="00A94AD0"/>
    <w:rsid w:val="00A954C3"/>
    <w:rsid w:val="00A96BFF"/>
    <w:rsid w:val="00AA0F83"/>
    <w:rsid w:val="00AA2284"/>
    <w:rsid w:val="00AA436E"/>
    <w:rsid w:val="00AA454D"/>
    <w:rsid w:val="00AB0023"/>
    <w:rsid w:val="00AB2DBC"/>
    <w:rsid w:val="00AB5824"/>
    <w:rsid w:val="00AB62AF"/>
    <w:rsid w:val="00AC0D74"/>
    <w:rsid w:val="00AC1ABD"/>
    <w:rsid w:val="00AC2297"/>
    <w:rsid w:val="00AC6288"/>
    <w:rsid w:val="00AC654F"/>
    <w:rsid w:val="00AC678B"/>
    <w:rsid w:val="00AC679A"/>
    <w:rsid w:val="00AC7683"/>
    <w:rsid w:val="00AD02BB"/>
    <w:rsid w:val="00AD6438"/>
    <w:rsid w:val="00AE280E"/>
    <w:rsid w:val="00AE2BBD"/>
    <w:rsid w:val="00AE37CB"/>
    <w:rsid w:val="00AE4949"/>
    <w:rsid w:val="00AE630B"/>
    <w:rsid w:val="00AE6328"/>
    <w:rsid w:val="00AF020E"/>
    <w:rsid w:val="00AF0459"/>
    <w:rsid w:val="00AF069C"/>
    <w:rsid w:val="00AF23EE"/>
    <w:rsid w:val="00AF3782"/>
    <w:rsid w:val="00B03E93"/>
    <w:rsid w:val="00B05CE2"/>
    <w:rsid w:val="00B075D1"/>
    <w:rsid w:val="00B07C3F"/>
    <w:rsid w:val="00B1096A"/>
    <w:rsid w:val="00B119C6"/>
    <w:rsid w:val="00B12F5B"/>
    <w:rsid w:val="00B13AC2"/>
    <w:rsid w:val="00B14181"/>
    <w:rsid w:val="00B1745B"/>
    <w:rsid w:val="00B2035B"/>
    <w:rsid w:val="00B20C55"/>
    <w:rsid w:val="00B21DCC"/>
    <w:rsid w:val="00B22869"/>
    <w:rsid w:val="00B23AD4"/>
    <w:rsid w:val="00B26BBB"/>
    <w:rsid w:val="00B30368"/>
    <w:rsid w:val="00B310B9"/>
    <w:rsid w:val="00B3134F"/>
    <w:rsid w:val="00B33FA1"/>
    <w:rsid w:val="00B41AC4"/>
    <w:rsid w:val="00B44F82"/>
    <w:rsid w:val="00B47079"/>
    <w:rsid w:val="00B4763D"/>
    <w:rsid w:val="00B5006F"/>
    <w:rsid w:val="00B503F2"/>
    <w:rsid w:val="00B5254C"/>
    <w:rsid w:val="00B537E6"/>
    <w:rsid w:val="00B55966"/>
    <w:rsid w:val="00B55BB1"/>
    <w:rsid w:val="00B57340"/>
    <w:rsid w:val="00B5765D"/>
    <w:rsid w:val="00B64DD0"/>
    <w:rsid w:val="00B653A2"/>
    <w:rsid w:val="00B706AC"/>
    <w:rsid w:val="00B706B9"/>
    <w:rsid w:val="00B71845"/>
    <w:rsid w:val="00B72634"/>
    <w:rsid w:val="00B7271D"/>
    <w:rsid w:val="00B80AEF"/>
    <w:rsid w:val="00B80F26"/>
    <w:rsid w:val="00B85FF2"/>
    <w:rsid w:val="00B86893"/>
    <w:rsid w:val="00B86B87"/>
    <w:rsid w:val="00B902B8"/>
    <w:rsid w:val="00B903D0"/>
    <w:rsid w:val="00B920FA"/>
    <w:rsid w:val="00B92226"/>
    <w:rsid w:val="00B951E8"/>
    <w:rsid w:val="00B97EB3"/>
    <w:rsid w:val="00BA1159"/>
    <w:rsid w:val="00BA127C"/>
    <w:rsid w:val="00BA1290"/>
    <w:rsid w:val="00BA213A"/>
    <w:rsid w:val="00BA58FE"/>
    <w:rsid w:val="00BA6046"/>
    <w:rsid w:val="00BB329D"/>
    <w:rsid w:val="00BB558D"/>
    <w:rsid w:val="00BB673F"/>
    <w:rsid w:val="00BC0106"/>
    <w:rsid w:val="00BC0720"/>
    <w:rsid w:val="00BC096B"/>
    <w:rsid w:val="00BC171E"/>
    <w:rsid w:val="00BC1C4B"/>
    <w:rsid w:val="00BC3520"/>
    <w:rsid w:val="00BC3B8C"/>
    <w:rsid w:val="00BC4B5E"/>
    <w:rsid w:val="00BC5B05"/>
    <w:rsid w:val="00BD006D"/>
    <w:rsid w:val="00BD0459"/>
    <w:rsid w:val="00BD0776"/>
    <w:rsid w:val="00BD0797"/>
    <w:rsid w:val="00BD7537"/>
    <w:rsid w:val="00BE19AC"/>
    <w:rsid w:val="00BE48E7"/>
    <w:rsid w:val="00BE6F50"/>
    <w:rsid w:val="00BF0839"/>
    <w:rsid w:val="00BF1C43"/>
    <w:rsid w:val="00BF2354"/>
    <w:rsid w:val="00BF4547"/>
    <w:rsid w:val="00BF7806"/>
    <w:rsid w:val="00BF787D"/>
    <w:rsid w:val="00C01BEA"/>
    <w:rsid w:val="00C0340B"/>
    <w:rsid w:val="00C10C86"/>
    <w:rsid w:val="00C10D8A"/>
    <w:rsid w:val="00C11F32"/>
    <w:rsid w:val="00C1233A"/>
    <w:rsid w:val="00C123E0"/>
    <w:rsid w:val="00C13EBF"/>
    <w:rsid w:val="00C14B62"/>
    <w:rsid w:val="00C16C0D"/>
    <w:rsid w:val="00C23AD8"/>
    <w:rsid w:val="00C243E6"/>
    <w:rsid w:val="00C26FF1"/>
    <w:rsid w:val="00C33271"/>
    <w:rsid w:val="00C36FD9"/>
    <w:rsid w:val="00C40032"/>
    <w:rsid w:val="00C40791"/>
    <w:rsid w:val="00C40A90"/>
    <w:rsid w:val="00C420CA"/>
    <w:rsid w:val="00C435AB"/>
    <w:rsid w:val="00C43986"/>
    <w:rsid w:val="00C4407D"/>
    <w:rsid w:val="00C44438"/>
    <w:rsid w:val="00C449C5"/>
    <w:rsid w:val="00C44C09"/>
    <w:rsid w:val="00C4507A"/>
    <w:rsid w:val="00C45BD1"/>
    <w:rsid w:val="00C45DCC"/>
    <w:rsid w:val="00C47185"/>
    <w:rsid w:val="00C506B5"/>
    <w:rsid w:val="00C510C5"/>
    <w:rsid w:val="00C52822"/>
    <w:rsid w:val="00C52E23"/>
    <w:rsid w:val="00C531BA"/>
    <w:rsid w:val="00C53775"/>
    <w:rsid w:val="00C55065"/>
    <w:rsid w:val="00C5519F"/>
    <w:rsid w:val="00C57302"/>
    <w:rsid w:val="00C57F8B"/>
    <w:rsid w:val="00C62C55"/>
    <w:rsid w:val="00C65A86"/>
    <w:rsid w:val="00C676CA"/>
    <w:rsid w:val="00C7201A"/>
    <w:rsid w:val="00C721F8"/>
    <w:rsid w:val="00C72423"/>
    <w:rsid w:val="00C74950"/>
    <w:rsid w:val="00C75CAA"/>
    <w:rsid w:val="00C803F2"/>
    <w:rsid w:val="00C80D22"/>
    <w:rsid w:val="00C81177"/>
    <w:rsid w:val="00C819FA"/>
    <w:rsid w:val="00C854F8"/>
    <w:rsid w:val="00C85DFB"/>
    <w:rsid w:val="00C90E1B"/>
    <w:rsid w:val="00C929B8"/>
    <w:rsid w:val="00C931B4"/>
    <w:rsid w:val="00C96E59"/>
    <w:rsid w:val="00CA1716"/>
    <w:rsid w:val="00CA3E2C"/>
    <w:rsid w:val="00CA4C82"/>
    <w:rsid w:val="00CA769E"/>
    <w:rsid w:val="00CA7A13"/>
    <w:rsid w:val="00CB1F03"/>
    <w:rsid w:val="00CB2870"/>
    <w:rsid w:val="00CB35F7"/>
    <w:rsid w:val="00CB3D28"/>
    <w:rsid w:val="00CB5370"/>
    <w:rsid w:val="00CB55A9"/>
    <w:rsid w:val="00CB5871"/>
    <w:rsid w:val="00CB6065"/>
    <w:rsid w:val="00CB6A42"/>
    <w:rsid w:val="00CB6B9D"/>
    <w:rsid w:val="00CB6CA7"/>
    <w:rsid w:val="00CB732B"/>
    <w:rsid w:val="00CB7B69"/>
    <w:rsid w:val="00CB7DB5"/>
    <w:rsid w:val="00CC18A1"/>
    <w:rsid w:val="00CC1FEA"/>
    <w:rsid w:val="00CC236A"/>
    <w:rsid w:val="00CC2F34"/>
    <w:rsid w:val="00CC3202"/>
    <w:rsid w:val="00CC7B2C"/>
    <w:rsid w:val="00CC7C39"/>
    <w:rsid w:val="00CC7F4B"/>
    <w:rsid w:val="00CD0108"/>
    <w:rsid w:val="00CD1A60"/>
    <w:rsid w:val="00CD3BC4"/>
    <w:rsid w:val="00CD3E49"/>
    <w:rsid w:val="00CD4D24"/>
    <w:rsid w:val="00CD4F66"/>
    <w:rsid w:val="00CD66C9"/>
    <w:rsid w:val="00CE1DAD"/>
    <w:rsid w:val="00CE339F"/>
    <w:rsid w:val="00CE3824"/>
    <w:rsid w:val="00CE4169"/>
    <w:rsid w:val="00CE4471"/>
    <w:rsid w:val="00CE7E7F"/>
    <w:rsid w:val="00CF0BC1"/>
    <w:rsid w:val="00CF126C"/>
    <w:rsid w:val="00CF1922"/>
    <w:rsid w:val="00CF28F9"/>
    <w:rsid w:val="00CF2CD7"/>
    <w:rsid w:val="00CF36F9"/>
    <w:rsid w:val="00D0176B"/>
    <w:rsid w:val="00D01794"/>
    <w:rsid w:val="00D04D4C"/>
    <w:rsid w:val="00D07420"/>
    <w:rsid w:val="00D07AAF"/>
    <w:rsid w:val="00D11ADE"/>
    <w:rsid w:val="00D11E3B"/>
    <w:rsid w:val="00D17A83"/>
    <w:rsid w:val="00D217BC"/>
    <w:rsid w:val="00D26766"/>
    <w:rsid w:val="00D26A13"/>
    <w:rsid w:val="00D30543"/>
    <w:rsid w:val="00D30E72"/>
    <w:rsid w:val="00D328B8"/>
    <w:rsid w:val="00D36332"/>
    <w:rsid w:val="00D374F7"/>
    <w:rsid w:val="00D40F03"/>
    <w:rsid w:val="00D41732"/>
    <w:rsid w:val="00D41FBD"/>
    <w:rsid w:val="00D47708"/>
    <w:rsid w:val="00D50815"/>
    <w:rsid w:val="00D50F9A"/>
    <w:rsid w:val="00D52B40"/>
    <w:rsid w:val="00D53308"/>
    <w:rsid w:val="00D5337C"/>
    <w:rsid w:val="00D53458"/>
    <w:rsid w:val="00D54BDD"/>
    <w:rsid w:val="00D54F93"/>
    <w:rsid w:val="00D56A1B"/>
    <w:rsid w:val="00D611AC"/>
    <w:rsid w:val="00D61ADD"/>
    <w:rsid w:val="00D61CEB"/>
    <w:rsid w:val="00D62D7E"/>
    <w:rsid w:val="00D6425E"/>
    <w:rsid w:val="00D6504D"/>
    <w:rsid w:val="00D66787"/>
    <w:rsid w:val="00D716F5"/>
    <w:rsid w:val="00D71CF4"/>
    <w:rsid w:val="00D72F18"/>
    <w:rsid w:val="00D7450B"/>
    <w:rsid w:val="00D750D1"/>
    <w:rsid w:val="00D75454"/>
    <w:rsid w:val="00D7754D"/>
    <w:rsid w:val="00D77E68"/>
    <w:rsid w:val="00D80192"/>
    <w:rsid w:val="00D81DE8"/>
    <w:rsid w:val="00D83DE1"/>
    <w:rsid w:val="00D84423"/>
    <w:rsid w:val="00D84C67"/>
    <w:rsid w:val="00D870D4"/>
    <w:rsid w:val="00D90043"/>
    <w:rsid w:val="00D904BC"/>
    <w:rsid w:val="00D93A14"/>
    <w:rsid w:val="00D9530B"/>
    <w:rsid w:val="00D95DC9"/>
    <w:rsid w:val="00DA168C"/>
    <w:rsid w:val="00DA188F"/>
    <w:rsid w:val="00DA2BF1"/>
    <w:rsid w:val="00DA3434"/>
    <w:rsid w:val="00DA4763"/>
    <w:rsid w:val="00DA4FC5"/>
    <w:rsid w:val="00DA52E0"/>
    <w:rsid w:val="00DA7D9D"/>
    <w:rsid w:val="00DB0762"/>
    <w:rsid w:val="00DB0F7F"/>
    <w:rsid w:val="00DB265D"/>
    <w:rsid w:val="00DB6304"/>
    <w:rsid w:val="00DB6F5C"/>
    <w:rsid w:val="00DB6F8D"/>
    <w:rsid w:val="00DC067B"/>
    <w:rsid w:val="00DC1A12"/>
    <w:rsid w:val="00DC1B8C"/>
    <w:rsid w:val="00DC48FC"/>
    <w:rsid w:val="00DC551C"/>
    <w:rsid w:val="00DC6594"/>
    <w:rsid w:val="00DC6BFB"/>
    <w:rsid w:val="00DD1503"/>
    <w:rsid w:val="00DD15F4"/>
    <w:rsid w:val="00DD2F93"/>
    <w:rsid w:val="00DD3B92"/>
    <w:rsid w:val="00DD4537"/>
    <w:rsid w:val="00DD5296"/>
    <w:rsid w:val="00DD540D"/>
    <w:rsid w:val="00DD7449"/>
    <w:rsid w:val="00DD7B15"/>
    <w:rsid w:val="00DE0A32"/>
    <w:rsid w:val="00DE11D9"/>
    <w:rsid w:val="00DE258F"/>
    <w:rsid w:val="00DE2D1D"/>
    <w:rsid w:val="00DE2F8C"/>
    <w:rsid w:val="00DE3F03"/>
    <w:rsid w:val="00DE4D55"/>
    <w:rsid w:val="00DE4E97"/>
    <w:rsid w:val="00DE53F5"/>
    <w:rsid w:val="00DE573E"/>
    <w:rsid w:val="00DE75B9"/>
    <w:rsid w:val="00DF0BB1"/>
    <w:rsid w:val="00DF37C1"/>
    <w:rsid w:val="00DF46A6"/>
    <w:rsid w:val="00DF4720"/>
    <w:rsid w:val="00DF502F"/>
    <w:rsid w:val="00DF5FC6"/>
    <w:rsid w:val="00E04125"/>
    <w:rsid w:val="00E04C8C"/>
    <w:rsid w:val="00E05000"/>
    <w:rsid w:val="00E0562C"/>
    <w:rsid w:val="00E06C5E"/>
    <w:rsid w:val="00E07FB7"/>
    <w:rsid w:val="00E11277"/>
    <w:rsid w:val="00E13E6A"/>
    <w:rsid w:val="00E15B64"/>
    <w:rsid w:val="00E17AF3"/>
    <w:rsid w:val="00E2196B"/>
    <w:rsid w:val="00E23C38"/>
    <w:rsid w:val="00E23DED"/>
    <w:rsid w:val="00E25E0D"/>
    <w:rsid w:val="00E27181"/>
    <w:rsid w:val="00E34CDA"/>
    <w:rsid w:val="00E36429"/>
    <w:rsid w:val="00E37AEB"/>
    <w:rsid w:val="00E41549"/>
    <w:rsid w:val="00E417F3"/>
    <w:rsid w:val="00E50109"/>
    <w:rsid w:val="00E504D3"/>
    <w:rsid w:val="00E505CA"/>
    <w:rsid w:val="00E5146E"/>
    <w:rsid w:val="00E5207E"/>
    <w:rsid w:val="00E535A0"/>
    <w:rsid w:val="00E549BF"/>
    <w:rsid w:val="00E5670E"/>
    <w:rsid w:val="00E5689F"/>
    <w:rsid w:val="00E575F8"/>
    <w:rsid w:val="00E609E8"/>
    <w:rsid w:val="00E6117B"/>
    <w:rsid w:val="00E6331B"/>
    <w:rsid w:val="00E64A56"/>
    <w:rsid w:val="00E64BD6"/>
    <w:rsid w:val="00E663C5"/>
    <w:rsid w:val="00E667E7"/>
    <w:rsid w:val="00E74E59"/>
    <w:rsid w:val="00E76A8A"/>
    <w:rsid w:val="00E77FB1"/>
    <w:rsid w:val="00E8170F"/>
    <w:rsid w:val="00E85DF5"/>
    <w:rsid w:val="00E87615"/>
    <w:rsid w:val="00E8784C"/>
    <w:rsid w:val="00E87A21"/>
    <w:rsid w:val="00E923C1"/>
    <w:rsid w:val="00E94176"/>
    <w:rsid w:val="00E94B9E"/>
    <w:rsid w:val="00E9613F"/>
    <w:rsid w:val="00E96912"/>
    <w:rsid w:val="00E97E90"/>
    <w:rsid w:val="00EA0265"/>
    <w:rsid w:val="00EA06E1"/>
    <w:rsid w:val="00EA1366"/>
    <w:rsid w:val="00EA195F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F88"/>
    <w:rsid w:val="00EB673E"/>
    <w:rsid w:val="00EC0E53"/>
    <w:rsid w:val="00EC24A5"/>
    <w:rsid w:val="00EC385F"/>
    <w:rsid w:val="00EC448A"/>
    <w:rsid w:val="00EC4AD2"/>
    <w:rsid w:val="00EC6682"/>
    <w:rsid w:val="00EC7FF6"/>
    <w:rsid w:val="00ED0D8A"/>
    <w:rsid w:val="00ED12FF"/>
    <w:rsid w:val="00ED1FA2"/>
    <w:rsid w:val="00ED3560"/>
    <w:rsid w:val="00ED41CF"/>
    <w:rsid w:val="00EE3CAA"/>
    <w:rsid w:val="00EE43AF"/>
    <w:rsid w:val="00EE4C5F"/>
    <w:rsid w:val="00EE51E9"/>
    <w:rsid w:val="00EE5636"/>
    <w:rsid w:val="00EE5ED4"/>
    <w:rsid w:val="00EE7F1A"/>
    <w:rsid w:val="00EF0EA7"/>
    <w:rsid w:val="00F00037"/>
    <w:rsid w:val="00F00B98"/>
    <w:rsid w:val="00F01615"/>
    <w:rsid w:val="00F053C3"/>
    <w:rsid w:val="00F059B6"/>
    <w:rsid w:val="00F0697E"/>
    <w:rsid w:val="00F137A4"/>
    <w:rsid w:val="00F24ADD"/>
    <w:rsid w:val="00F24C72"/>
    <w:rsid w:val="00F24D94"/>
    <w:rsid w:val="00F24DA6"/>
    <w:rsid w:val="00F2742B"/>
    <w:rsid w:val="00F30063"/>
    <w:rsid w:val="00F30F08"/>
    <w:rsid w:val="00F31536"/>
    <w:rsid w:val="00F33BAA"/>
    <w:rsid w:val="00F33CF4"/>
    <w:rsid w:val="00F340A2"/>
    <w:rsid w:val="00F3456A"/>
    <w:rsid w:val="00F370C5"/>
    <w:rsid w:val="00F377FF"/>
    <w:rsid w:val="00F40224"/>
    <w:rsid w:val="00F40227"/>
    <w:rsid w:val="00F41178"/>
    <w:rsid w:val="00F41DD4"/>
    <w:rsid w:val="00F4473A"/>
    <w:rsid w:val="00F4572B"/>
    <w:rsid w:val="00F45894"/>
    <w:rsid w:val="00F459DF"/>
    <w:rsid w:val="00F45DDD"/>
    <w:rsid w:val="00F47793"/>
    <w:rsid w:val="00F47A9E"/>
    <w:rsid w:val="00F47B9A"/>
    <w:rsid w:val="00F5043A"/>
    <w:rsid w:val="00F508B6"/>
    <w:rsid w:val="00F5121E"/>
    <w:rsid w:val="00F51EE5"/>
    <w:rsid w:val="00F531DF"/>
    <w:rsid w:val="00F56532"/>
    <w:rsid w:val="00F61D40"/>
    <w:rsid w:val="00F620F5"/>
    <w:rsid w:val="00F657C1"/>
    <w:rsid w:val="00F70476"/>
    <w:rsid w:val="00F715D7"/>
    <w:rsid w:val="00F72DA1"/>
    <w:rsid w:val="00F749CF"/>
    <w:rsid w:val="00F7560F"/>
    <w:rsid w:val="00F80064"/>
    <w:rsid w:val="00F826C4"/>
    <w:rsid w:val="00F82F33"/>
    <w:rsid w:val="00F83487"/>
    <w:rsid w:val="00F835EA"/>
    <w:rsid w:val="00F84720"/>
    <w:rsid w:val="00F85F8A"/>
    <w:rsid w:val="00F8612D"/>
    <w:rsid w:val="00F87530"/>
    <w:rsid w:val="00F91E37"/>
    <w:rsid w:val="00F9250C"/>
    <w:rsid w:val="00F9268C"/>
    <w:rsid w:val="00F92C41"/>
    <w:rsid w:val="00F93307"/>
    <w:rsid w:val="00FA063A"/>
    <w:rsid w:val="00FA1662"/>
    <w:rsid w:val="00FA3940"/>
    <w:rsid w:val="00FA4F6C"/>
    <w:rsid w:val="00FA5D99"/>
    <w:rsid w:val="00FA77C9"/>
    <w:rsid w:val="00FB244E"/>
    <w:rsid w:val="00FB31AC"/>
    <w:rsid w:val="00FB4212"/>
    <w:rsid w:val="00FB5C8B"/>
    <w:rsid w:val="00FC09FF"/>
    <w:rsid w:val="00FC0AAC"/>
    <w:rsid w:val="00FC19C5"/>
    <w:rsid w:val="00FC2041"/>
    <w:rsid w:val="00FC20B8"/>
    <w:rsid w:val="00FC2FA0"/>
    <w:rsid w:val="00FC3A2A"/>
    <w:rsid w:val="00FC6F76"/>
    <w:rsid w:val="00FC6FDB"/>
    <w:rsid w:val="00FC7591"/>
    <w:rsid w:val="00FD0444"/>
    <w:rsid w:val="00FD0BED"/>
    <w:rsid w:val="00FD1ED8"/>
    <w:rsid w:val="00FD26EC"/>
    <w:rsid w:val="00FD37FE"/>
    <w:rsid w:val="00FD3E74"/>
    <w:rsid w:val="00FD6CEC"/>
    <w:rsid w:val="00FE016E"/>
    <w:rsid w:val="00FE119D"/>
    <w:rsid w:val="00FE1700"/>
    <w:rsid w:val="00FE197B"/>
    <w:rsid w:val="00FE2879"/>
    <w:rsid w:val="00FE37FC"/>
    <w:rsid w:val="00FE3C0C"/>
    <w:rsid w:val="00FE3C69"/>
    <w:rsid w:val="00FE407A"/>
    <w:rsid w:val="00FE4551"/>
    <w:rsid w:val="00FE6173"/>
    <w:rsid w:val="00FE7D5A"/>
    <w:rsid w:val="00FF16DF"/>
    <w:rsid w:val="00FF21F8"/>
    <w:rsid w:val="00FF3FD4"/>
    <w:rsid w:val="00FF6430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F2AF528"/>
  <w15:docId w15:val="{7CDDB0E4-2D67-4325-8679-24A2B8669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84663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color w:val="0000FF"/>
      <w:u w:val="single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styleId="a7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11">
    <w:name w:val="Назва об'є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12">
    <w:name w:val="Заголовок1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styleId="aa">
    <w:name w:val="Body Text Indent"/>
    <w:basedOn w:val="a"/>
    <w:pPr>
      <w:ind w:firstLine="567"/>
    </w:pPr>
    <w:rPr>
      <w:sz w:val="28"/>
      <w:lang w:val="uk-UA"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ad">
    <w:name w:val="Title"/>
    <w:basedOn w:val="a"/>
    <w:next w:val="ae"/>
    <w:qFormat/>
    <w:pPr>
      <w:spacing w:line="360" w:lineRule="auto"/>
      <w:jc w:val="center"/>
    </w:pPr>
    <w:rPr>
      <w:caps/>
      <w:sz w:val="32"/>
      <w:lang w:val="uk-UA"/>
    </w:rPr>
  </w:style>
  <w:style w:type="paragraph" w:styleId="ae">
    <w:name w:val="Subtitle"/>
    <w:basedOn w:val="a"/>
    <w:next w:val="a8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0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5">
    <w:name w:val="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5">
    <w:name w:val="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7">
    <w:name w:val="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8">
    <w:name w:val="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6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9">
    <w:name w:val="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8"/>
  </w:style>
  <w:style w:type="paragraph" w:customStyle="1" w:styleId="1a">
    <w:name w:val="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b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8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a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ижній колонтитул Знак"/>
    <w:link w:val="af1"/>
    <w:uiPriority w:val="99"/>
    <w:rsid w:val="00897E0C"/>
    <w:rPr>
      <w:sz w:val="24"/>
      <w:szCs w:val="24"/>
      <w:lang w:eastAsia="ar-SA"/>
    </w:rPr>
  </w:style>
  <w:style w:type="paragraph" w:customStyle="1" w:styleId="afb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d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e">
    <w:name w:val="Знак Знак Знак"/>
    <w:basedOn w:val="a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">
    <w:name w:val="FollowedHyperlink"/>
    <w:uiPriority w:val="99"/>
    <w:semiHidden/>
    <w:unhideWhenUsed/>
    <w:rsid w:val="008A02FB"/>
    <w:rPr>
      <w:color w:val="800080"/>
      <w:u w:val="single"/>
    </w:rPr>
  </w:style>
  <w:style w:type="character" w:customStyle="1" w:styleId="30">
    <w:name w:val="Заголовок 3 Знак"/>
    <w:link w:val="3"/>
    <w:rsid w:val="0084663D"/>
    <w:rPr>
      <w:rFonts w:ascii="Arial" w:hAnsi="Arial" w:cs="Arial"/>
      <w:b/>
      <w:bCs/>
      <w:sz w:val="26"/>
      <w:szCs w:val="26"/>
      <w:lang w:eastAsia="ar-SA"/>
    </w:rPr>
  </w:style>
  <w:style w:type="character" w:customStyle="1" w:styleId="ac">
    <w:name w:val="Верхній колонтитул Знак"/>
    <w:link w:val="ab"/>
    <w:uiPriority w:val="99"/>
    <w:rsid w:val="0000668B"/>
    <w:rPr>
      <w:sz w:val="24"/>
      <w:szCs w:val="24"/>
      <w:lang w:val="ru-RU" w:eastAsia="ar-SA"/>
    </w:rPr>
  </w:style>
  <w:style w:type="table" w:styleId="aff0">
    <w:name w:val="Table Grid"/>
    <w:basedOn w:val="a1"/>
    <w:uiPriority w:val="39"/>
    <w:rsid w:val="00030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801B26-F42E-4F98-B87A-73F827340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2619</Words>
  <Characters>1493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creator>Samyj xrenovyj</dc:creator>
  <cp:lastModifiedBy>Тетяночка</cp:lastModifiedBy>
  <cp:revision>265</cp:revision>
  <cp:lastPrinted>2025-08-05T07:09:00Z</cp:lastPrinted>
  <dcterms:created xsi:type="dcterms:W3CDTF">2025-11-10T10:16:00Z</dcterms:created>
  <dcterms:modified xsi:type="dcterms:W3CDTF">2026-01-07T10:25:00Z</dcterms:modified>
</cp:coreProperties>
</file>